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4ED0" w:rsidRPr="00114A50" w:rsidRDefault="00274ED0" w:rsidP="00114A50">
      <w:pPr>
        <w:pStyle w:val="Nadpis1"/>
        <w:tabs>
          <w:tab w:val="left" w:pos="0"/>
        </w:tabs>
        <w:jc w:val="center"/>
        <w:rPr>
          <w:rFonts w:asciiTheme="minorHAnsi" w:hAnsiTheme="minorHAnsi" w:cstheme="minorHAnsi"/>
          <w:b/>
          <w:sz w:val="24"/>
        </w:rPr>
      </w:pPr>
      <w:r w:rsidRPr="00114A50">
        <w:rPr>
          <w:rFonts w:asciiTheme="minorHAnsi" w:hAnsiTheme="minorHAnsi" w:cstheme="minorHAnsi"/>
          <w:b/>
          <w:sz w:val="24"/>
        </w:rPr>
        <w:t>Z M L U V A   O    D I E L O</w:t>
      </w:r>
      <w:r w:rsidR="007F165E" w:rsidRPr="00114A50">
        <w:rPr>
          <w:rFonts w:asciiTheme="minorHAnsi" w:hAnsiTheme="minorHAnsi" w:cstheme="minorHAnsi"/>
          <w:b/>
          <w:sz w:val="24"/>
        </w:rPr>
        <w:t> č......................</w:t>
      </w:r>
    </w:p>
    <w:p w:rsidR="00274ED0" w:rsidRPr="00114A50" w:rsidRDefault="00274ED0" w:rsidP="00114A50">
      <w:pPr>
        <w:jc w:val="center"/>
        <w:rPr>
          <w:rFonts w:asciiTheme="minorHAnsi" w:hAnsiTheme="minorHAnsi" w:cstheme="minorHAnsi"/>
          <w:sz w:val="22"/>
          <w:szCs w:val="22"/>
        </w:rPr>
      </w:pPr>
      <w:r w:rsidRPr="00114A50">
        <w:rPr>
          <w:rFonts w:asciiTheme="minorHAnsi" w:hAnsiTheme="minorHAnsi" w:cstheme="minorHAnsi"/>
          <w:sz w:val="22"/>
          <w:szCs w:val="22"/>
        </w:rPr>
        <w:t>uzatvorená v súlade s § 536 nasl. Obchodného zákonníka</w:t>
      </w:r>
    </w:p>
    <w:p w:rsidR="00274ED0" w:rsidRPr="00114A50" w:rsidRDefault="00274ED0" w:rsidP="00114A50">
      <w:pPr>
        <w:jc w:val="center"/>
        <w:rPr>
          <w:rFonts w:asciiTheme="minorHAnsi" w:hAnsiTheme="minorHAnsi" w:cstheme="minorHAnsi"/>
        </w:rPr>
      </w:pPr>
    </w:p>
    <w:p w:rsidR="00274ED0" w:rsidRPr="00114A50" w:rsidRDefault="00274ED0" w:rsidP="00D141C6">
      <w:pPr>
        <w:pStyle w:val="Nadpis2"/>
        <w:tabs>
          <w:tab w:val="left" w:pos="0"/>
        </w:tabs>
        <w:jc w:val="center"/>
        <w:rPr>
          <w:rFonts w:asciiTheme="minorHAnsi" w:hAnsiTheme="minorHAnsi" w:cstheme="minorHAnsi"/>
        </w:rPr>
      </w:pPr>
      <w:r w:rsidRPr="00114A50">
        <w:rPr>
          <w:rFonts w:asciiTheme="minorHAnsi" w:hAnsiTheme="minorHAnsi" w:cstheme="minorHAnsi"/>
        </w:rPr>
        <w:t>Článok 1 – Zmluvné strany</w:t>
      </w:r>
    </w:p>
    <w:p w:rsidR="00274ED0" w:rsidRPr="00114A50" w:rsidRDefault="00274ED0" w:rsidP="00274ED0">
      <w:pPr>
        <w:spacing w:line="100" w:lineRule="atLeast"/>
        <w:jc w:val="both"/>
        <w:rPr>
          <w:rFonts w:asciiTheme="minorHAnsi" w:hAnsiTheme="minorHAnsi" w:cstheme="minorHAnsi"/>
        </w:rPr>
      </w:pPr>
    </w:p>
    <w:p w:rsidR="000F2D8E" w:rsidRPr="00114A50" w:rsidRDefault="00D141C6" w:rsidP="000F2D8E">
      <w:pPr>
        <w:tabs>
          <w:tab w:val="left" w:pos="3969"/>
        </w:tabs>
        <w:spacing w:line="100" w:lineRule="atLeast"/>
        <w:ind w:left="709" w:hanging="709"/>
        <w:jc w:val="both"/>
        <w:rPr>
          <w:rFonts w:asciiTheme="minorHAnsi" w:hAnsiTheme="minorHAnsi" w:cstheme="minorHAnsi"/>
        </w:rPr>
      </w:pPr>
      <w:r w:rsidRPr="00114A50">
        <w:rPr>
          <w:rFonts w:asciiTheme="minorHAnsi" w:hAnsiTheme="minorHAnsi" w:cstheme="minorHAnsi"/>
        </w:rPr>
        <w:t>1.1</w:t>
      </w:r>
      <w:r w:rsidRPr="00114A50">
        <w:rPr>
          <w:rFonts w:asciiTheme="minorHAnsi" w:hAnsiTheme="minorHAnsi" w:cstheme="minorHAnsi"/>
        </w:rPr>
        <w:tab/>
      </w:r>
      <w:r w:rsidR="00274ED0" w:rsidRPr="00114A50">
        <w:rPr>
          <w:rFonts w:asciiTheme="minorHAnsi" w:hAnsiTheme="minorHAnsi" w:cstheme="minorHAnsi"/>
          <w:b/>
        </w:rPr>
        <w:t>Objednávateľ :</w:t>
      </w:r>
      <w:r w:rsidR="00274ED0" w:rsidRPr="00114A50">
        <w:rPr>
          <w:rFonts w:asciiTheme="minorHAnsi" w:hAnsiTheme="minorHAnsi" w:cstheme="minorHAnsi"/>
        </w:rPr>
        <w:tab/>
      </w:r>
      <w:r w:rsidR="007F5E57" w:rsidRPr="00114A50">
        <w:rPr>
          <w:rFonts w:asciiTheme="minorHAnsi" w:hAnsiTheme="minorHAnsi" w:cstheme="minorHAnsi"/>
        </w:rPr>
        <w:t xml:space="preserve">Obec </w:t>
      </w:r>
      <w:r w:rsidR="00FC7392">
        <w:rPr>
          <w:rFonts w:asciiTheme="minorHAnsi" w:hAnsiTheme="minorHAnsi" w:cstheme="minorHAnsi"/>
        </w:rPr>
        <w:t xml:space="preserve">Bodiná </w:t>
      </w:r>
    </w:p>
    <w:p w:rsidR="00274ED0" w:rsidRPr="00114A50" w:rsidRDefault="00274ED0" w:rsidP="00274ED0">
      <w:pPr>
        <w:tabs>
          <w:tab w:val="left" w:pos="3969"/>
        </w:tabs>
        <w:spacing w:line="100" w:lineRule="atLeast"/>
        <w:ind w:firstLine="708"/>
        <w:jc w:val="both"/>
        <w:rPr>
          <w:rFonts w:asciiTheme="minorHAnsi" w:hAnsiTheme="minorHAnsi" w:cstheme="minorHAnsi"/>
        </w:rPr>
      </w:pPr>
      <w:r w:rsidRPr="00114A50">
        <w:rPr>
          <w:rFonts w:asciiTheme="minorHAnsi" w:hAnsiTheme="minorHAnsi" w:cstheme="minorHAnsi"/>
        </w:rPr>
        <w:t>Sídlo:</w:t>
      </w:r>
      <w:r w:rsidRPr="00114A50">
        <w:rPr>
          <w:rFonts w:asciiTheme="minorHAnsi" w:hAnsiTheme="minorHAnsi" w:cstheme="minorHAnsi"/>
        </w:rPr>
        <w:tab/>
      </w:r>
      <w:r w:rsidR="00FC7392">
        <w:rPr>
          <w:rFonts w:asciiTheme="minorHAnsi" w:hAnsiTheme="minorHAnsi" w:cstheme="minorHAnsi"/>
        </w:rPr>
        <w:t xml:space="preserve">Bodiná č. 102, 018 15  Bodiná </w:t>
      </w:r>
    </w:p>
    <w:p w:rsidR="00274ED0" w:rsidRPr="00485FD3" w:rsidRDefault="00274ED0" w:rsidP="00274ED0">
      <w:pPr>
        <w:tabs>
          <w:tab w:val="left" w:pos="3969"/>
        </w:tabs>
        <w:spacing w:line="100" w:lineRule="atLeast"/>
        <w:ind w:left="708"/>
        <w:jc w:val="both"/>
        <w:rPr>
          <w:rFonts w:asciiTheme="minorHAnsi" w:hAnsiTheme="minorHAnsi" w:cstheme="minorHAnsi"/>
        </w:rPr>
      </w:pPr>
      <w:r w:rsidRPr="00114A50">
        <w:rPr>
          <w:rFonts w:asciiTheme="minorHAnsi" w:hAnsiTheme="minorHAnsi" w:cstheme="minorHAnsi"/>
        </w:rPr>
        <w:t xml:space="preserve">Zastúpený:   </w:t>
      </w:r>
      <w:r w:rsidRPr="00114A50">
        <w:rPr>
          <w:rFonts w:asciiTheme="minorHAnsi" w:hAnsiTheme="minorHAnsi" w:cstheme="minorHAnsi"/>
        </w:rPr>
        <w:tab/>
      </w:r>
      <w:r w:rsidR="00FC7392">
        <w:rPr>
          <w:rFonts w:asciiTheme="minorHAnsi" w:hAnsiTheme="minorHAnsi" w:cstheme="minorHAnsi"/>
        </w:rPr>
        <w:t>Marcela Filová</w:t>
      </w:r>
      <w:r w:rsidR="00FB44C0" w:rsidRPr="00485FD3">
        <w:rPr>
          <w:rFonts w:asciiTheme="minorHAnsi" w:hAnsiTheme="minorHAnsi" w:cstheme="minorHAnsi"/>
        </w:rPr>
        <w:t>,</w:t>
      </w:r>
      <w:r w:rsidR="00A67BAC" w:rsidRPr="00485FD3">
        <w:rPr>
          <w:rFonts w:asciiTheme="minorHAnsi" w:hAnsiTheme="minorHAnsi" w:cstheme="minorHAnsi"/>
        </w:rPr>
        <w:t xml:space="preserve"> starost</w:t>
      </w:r>
      <w:r w:rsidR="007123FB">
        <w:rPr>
          <w:rFonts w:asciiTheme="minorHAnsi" w:hAnsiTheme="minorHAnsi" w:cstheme="minorHAnsi"/>
        </w:rPr>
        <w:t>k</w:t>
      </w:r>
      <w:r w:rsidR="00A67BAC" w:rsidRPr="00485FD3">
        <w:rPr>
          <w:rFonts w:asciiTheme="minorHAnsi" w:hAnsiTheme="minorHAnsi" w:cstheme="minorHAnsi"/>
        </w:rPr>
        <w:t>a obce</w:t>
      </w:r>
    </w:p>
    <w:p w:rsidR="00A67BAC" w:rsidRPr="00485FD3" w:rsidRDefault="00A67BAC" w:rsidP="00274ED0">
      <w:pPr>
        <w:tabs>
          <w:tab w:val="left" w:pos="3969"/>
        </w:tabs>
        <w:spacing w:line="100" w:lineRule="atLeast"/>
        <w:ind w:left="708"/>
        <w:jc w:val="both"/>
        <w:rPr>
          <w:rFonts w:asciiTheme="minorHAnsi" w:hAnsiTheme="minorHAnsi" w:cstheme="minorHAnsi"/>
        </w:rPr>
      </w:pPr>
      <w:r w:rsidRPr="00485FD3">
        <w:rPr>
          <w:rFonts w:asciiTheme="minorHAnsi" w:hAnsiTheme="minorHAnsi" w:cstheme="minorHAnsi"/>
        </w:rPr>
        <w:t>Email:</w:t>
      </w:r>
      <w:r w:rsidRPr="00485FD3">
        <w:rPr>
          <w:rFonts w:asciiTheme="minorHAnsi" w:hAnsiTheme="minorHAnsi" w:cstheme="minorHAnsi"/>
        </w:rPr>
        <w:tab/>
      </w:r>
      <w:r w:rsidR="00FC7392">
        <w:rPr>
          <w:rFonts w:asciiTheme="minorHAnsi" w:hAnsiTheme="minorHAnsi" w:cstheme="minorHAnsi"/>
        </w:rPr>
        <w:t>info@bodina.eu</w:t>
      </w:r>
    </w:p>
    <w:p w:rsidR="00E9087B" w:rsidRPr="00485FD3" w:rsidRDefault="00274ED0" w:rsidP="00274ED0">
      <w:pPr>
        <w:tabs>
          <w:tab w:val="left" w:pos="3969"/>
        </w:tabs>
        <w:spacing w:line="100" w:lineRule="atLeast"/>
        <w:ind w:left="708"/>
        <w:jc w:val="both"/>
        <w:rPr>
          <w:rFonts w:asciiTheme="minorHAnsi" w:hAnsiTheme="minorHAnsi" w:cstheme="minorHAnsi"/>
        </w:rPr>
      </w:pPr>
      <w:r w:rsidRPr="00485FD3">
        <w:rPr>
          <w:rFonts w:asciiTheme="minorHAnsi" w:hAnsiTheme="minorHAnsi" w:cstheme="minorHAnsi"/>
        </w:rPr>
        <w:t xml:space="preserve">Bankové spojenie:  </w:t>
      </w:r>
      <w:r w:rsidRPr="00485FD3">
        <w:rPr>
          <w:rFonts w:asciiTheme="minorHAnsi" w:hAnsiTheme="minorHAnsi" w:cstheme="minorHAnsi"/>
        </w:rPr>
        <w:tab/>
      </w:r>
      <w:r w:rsidR="00EB4193">
        <w:rPr>
          <w:rFonts w:asciiTheme="minorHAnsi" w:hAnsiTheme="minorHAnsi" w:cstheme="minorHAnsi"/>
        </w:rPr>
        <w:t>Prima banka Slovensko, a.s.</w:t>
      </w:r>
    </w:p>
    <w:p w:rsidR="00274ED0" w:rsidRPr="00485FD3" w:rsidRDefault="00274ED0" w:rsidP="00274ED0">
      <w:pPr>
        <w:tabs>
          <w:tab w:val="left" w:pos="3969"/>
        </w:tabs>
        <w:spacing w:line="100" w:lineRule="atLeast"/>
        <w:ind w:left="708"/>
        <w:jc w:val="both"/>
        <w:rPr>
          <w:rFonts w:asciiTheme="minorHAnsi" w:hAnsiTheme="minorHAnsi" w:cstheme="minorHAnsi"/>
        </w:rPr>
      </w:pPr>
      <w:r w:rsidRPr="00485FD3">
        <w:rPr>
          <w:rFonts w:asciiTheme="minorHAnsi" w:hAnsiTheme="minorHAnsi" w:cstheme="minorHAnsi"/>
        </w:rPr>
        <w:t xml:space="preserve">IBAN: </w:t>
      </w:r>
      <w:r w:rsidRPr="00485FD3">
        <w:rPr>
          <w:rFonts w:asciiTheme="minorHAnsi" w:hAnsiTheme="minorHAnsi" w:cstheme="minorHAnsi"/>
        </w:rPr>
        <w:tab/>
      </w:r>
      <w:r w:rsidR="00D05C98">
        <w:rPr>
          <w:rFonts w:asciiTheme="minorHAnsi" w:hAnsiTheme="minorHAnsi" w:cstheme="minorHAnsi"/>
        </w:rPr>
        <w:t>SK5</w:t>
      </w:r>
      <w:r w:rsidR="00EB4193">
        <w:rPr>
          <w:rFonts w:asciiTheme="minorHAnsi" w:hAnsiTheme="minorHAnsi" w:cstheme="minorHAnsi"/>
        </w:rPr>
        <w:t xml:space="preserve">5 5600 0000 0029 9178 </w:t>
      </w:r>
      <w:r w:rsidR="00D05C98">
        <w:rPr>
          <w:rFonts w:asciiTheme="minorHAnsi" w:hAnsiTheme="minorHAnsi" w:cstheme="minorHAnsi"/>
        </w:rPr>
        <w:t>6006</w:t>
      </w:r>
      <w:bookmarkStart w:id="0" w:name="_GoBack"/>
      <w:bookmarkEnd w:id="0"/>
    </w:p>
    <w:p w:rsidR="00274ED0" w:rsidRPr="00485FD3" w:rsidRDefault="00274ED0" w:rsidP="00274ED0">
      <w:pPr>
        <w:tabs>
          <w:tab w:val="left" w:pos="3969"/>
        </w:tabs>
        <w:spacing w:line="100" w:lineRule="atLeast"/>
        <w:ind w:left="708"/>
        <w:jc w:val="both"/>
        <w:rPr>
          <w:rFonts w:asciiTheme="minorHAnsi" w:hAnsiTheme="minorHAnsi" w:cstheme="minorHAnsi"/>
        </w:rPr>
      </w:pPr>
      <w:r w:rsidRPr="00485FD3">
        <w:rPr>
          <w:rFonts w:asciiTheme="minorHAnsi" w:hAnsiTheme="minorHAnsi" w:cstheme="minorHAnsi"/>
        </w:rPr>
        <w:t xml:space="preserve">IČO:   </w:t>
      </w:r>
      <w:r w:rsidRPr="00485FD3">
        <w:rPr>
          <w:rFonts w:asciiTheme="minorHAnsi" w:hAnsiTheme="minorHAnsi" w:cstheme="minorHAnsi"/>
        </w:rPr>
        <w:tab/>
      </w:r>
      <w:r w:rsidR="00485FD3" w:rsidRPr="00485FD3">
        <w:rPr>
          <w:rFonts w:asciiTheme="minorHAnsi" w:hAnsiTheme="minorHAnsi" w:cstheme="minorHAnsi"/>
        </w:rPr>
        <w:t>00</w:t>
      </w:r>
      <w:r w:rsidR="00FC7392">
        <w:rPr>
          <w:rFonts w:asciiTheme="minorHAnsi" w:hAnsiTheme="minorHAnsi" w:cstheme="minorHAnsi"/>
        </w:rPr>
        <w:t>692522</w:t>
      </w:r>
    </w:p>
    <w:p w:rsidR="00274ED0" w:rsidRPr="00114A50" w:rsidRDefault="00274ED0" w:rsidP="00274ED0">
      <w:pPr>
        <w:tabs>
          <w:tab w:val="left" w:pos="3969"/>
        </w:tabs>
        <w:spacing w:line="100" w:lineRule="atLeast"/>
        <w:ind w:left="708"/>
        <w:jc w:val="both"/>
        <w:rPr>
          <w:rFonts w:asciiTheme="minorHAnsi" w:hAnsiTheme="minorHAnsi" w:cstheme="minorHAnsi"/>
        </w:rPr>
      </w:pPr>
      <w:r w:rsidRPr="00485FD3">
        <w:rPr>
          <w:rFonts w:asciiTheme="minorHAnsi" w:hAnsiTheme="minorHAnsi" w:cstheme="minorHAnsi"/>
        </w:rPr>
        <w:t>DIČ:</w:t>
      </w:r>
      <w:r w:rsidRPr="00485FD3">
        <w:rPr>
          <w:rFonts w:asciiTheme="minorHAnsi" w:hAnsiTheme="minorHAnsi" w:cstheme="minorHAnsi"/>
        </w:rPr>
        <w:tab/>
      </w:r>
      <w:r w:rsidR="00FC7392">
        <w:rPr>
          <w:rFonts w:asciiTheme="minorHAnsi" w:hAnsiTheme="minorHAnsi" w:cstheme="minorHAnsi"/>
        </w:rPr>
        <w:t>2020694049</w:t>
      </w:r>
    </w:p>
    <w:p w:rsidR="00274ED0" w:rsidRPr="00114A50" w:rsidRDefault="00274ED0" w:rsidP="00274ED0">
      <w:pPr>
        <w:tabs>
          <w:tab w:val="left" w:pos="3969"/>
        </w:tabs>
        <w:spacing w:line="100" w:lineRule="atLeast"/>
        <w:ind w:left="708"/>
        <w:jc w:val="both"/>
        <w:rPr>
          <w:rFonts w:asciiTheme="minorHAnsi" w:hAnsiTheme="minorHAnsi" w:cstheme="minorHAnsi"/>
        </w:rPr>
      </w:pPr>
      <w:r w:rsidRPr="00114A50">
        <w:rPr>
          <w:rFonts w:asciiTheme="minorHAnsi" w:hAnsiTheme="minorHAnsi" w:cstheme="minorHAnsi"/>
        </w:rPr>
        <w:t xml:space="preserve">/ďalej len </w:t>
      </w:r>
      <w:r w:rsidR="00D141C6" w:rsidRPr="00114A50">
        <w:rPr>
          <w:rFonts w:asciiTheme="minorHAnsi" w:hAnsiTheme="minorHAnsi" w:cstheme="minorHAnsi"/>
        </w:rPr>
        <w:t>objednávateľ/</w:t>
      </w:r>
      <w:r w:rsidR="00D141C6" w:rsidRPr="00114A50">
        <w:rPr>
          <w:rFonts w:asciiTheme="minorHAnsi" w:hAnsiTheme="minorHAnsi" w:cstheme="minorHAnsi"/>
        </w:rPr>
        <w:tab/>
      </w:r>
    </w:p>
    <w:p w:rsidR="00274ED0" w:rsidRPr="00114A50" w:rsidRDefault="00274ED0" w:rsidP="00274ED0">
      <w:pPr>
        <w:ind w:left="495"/>
        <w:jc w:val="both"/>
        <w:rPr>
          <w:rFonts w:asciiTheme="minorHAnsi" w:hAnsiTheme="minorHAnsi" w:cstheme="minorHAnsi"/>
        </w:rPr>
      </w:pPr>
    </w:p>
    <w:p w:rsidR="00274ED0" w:rsidRPr="00114A50" w:rsidRDefault="00274ED0" w:rsidP="00D141C6">
      <w:pPr>
        <w:numPr>
          <w:ilvl w:val="1"/>
          <w:numId w:val="10"/>
        </w:numPr>
        <w:tabs>
          <w:tab w:val="left" w:pos="3969"/>
        </w:tabs>
        <w:suppressAutoHyphens/>
        <w:spacing w:line="100" w:lineRule="atLeast"/>
        <w:ind w:left="709" w:hanging="709"/>
        <w:jc w:val="both"/>
        <w:rPr>
          <w:rFonts w:asciiTheme="minorHAnsi" w:hAnsiTheme="minorHAnsi" w:cstheme="minorHAnsi"/>
        </w:rPr>
      </w:pPr>
      <w:r w:rsidRPr="00114A50">
        <w:rPr>
          <w:rFonts w:asciiTheme="minorHAnsi" w:hAnsiTheme="minorHAnsi" w:cstheme="minorHAnsi"/>
          <w:b/>
        </w:rPr>
        <w:t>Zhotoviteľ</w:t>
      </w:r>
      <w:r w:rsidRPr="00114A50">
        <w:rPr>
          <w:rFonts w:asciiTheme="minorHAnsi" w:hAnsiTheme="minorHAnsi" w:cstheme="minorHAnsi"/>
        </w:rPr>
        <w:t xml:space="preserve">: </w:t>
      </w:r>
      <w:r w:rsidR="00D141C6" w:rsidRPr="00114A50">
        <w:rPr>
          <w:rFonts w:asciiTheme="minorHAnsi" w:hAnsiTheme="minorHAnsi" w:cstheme="minorHAnsi"/>
        </w:rPr>
        <w:tab/>
      </w:r>
    </w:p>
    <w:p w:rsidR="00274ED0" w:rsidRPr="00114A50" w:rsidRDefault="00274ED0" w:rsidP="00D141C6">
      <w:pPr>
        <w:tabs>
          <w:tab w:val="left" w:pos="3969"/>
        </w:tabs>
        <w:spacing w:line="100" w:lineRule="atLeast"/>
        <w:ind w:left="709"/>
        <w:jc w:val="both"/>
        <w:rPr>
          <w:rFonts w:asciiTheme="minorHAnsi" w:hAnsiTheme="minorHAnsi" w:cstheme="minorHAnsi"/>
        </w:rPr>
      </w:pPr>
      <w:r w:rsidRPr="00114A50">
        <w:rPr>
          <w:rFonts w:asciiTheme="minorHAnsi" w:hAnsiTheme="minorHAnsi" w:cstheme="minorHAnsi"/>
        </w:rPr>
        <w:t xml:space="preserve">Sídlo zhotoviteľa: </w:t>
      </w:r>
      <w:r w:rsidR="00D141C6" w:rsidRPr="00114A50">
        <w:rPr>
          <w:rFonts w:asciiTheme="minorHAnsi" w:hAnsiTheme="minorHAnsi" w:cstheme="minorHAnsi"/>
        </w:rPr>
        <w:tab/>
      </w:r>
    </w:p>
    <w:p w:rsidR="00A67BAC" w:rsidRPr="00114A50" w:rsidRDefault="00274ED0" w:rsidP="00D141C6">
      <w:pPr>
        <w:tabs>
          <w:tab w:val="left" w:pos="3969"/>
        </w:tabs>
        <w:spacing w:line="100" w:lineRule="atLeast"/>
        <w:ind w:left="709"/>
        <w:jc w:val="both"/>
        <w:rPr>
          <w:rFonts w:asciiTheme="minorHAnsi" w:hAnsiTheme="minorHAnsi" w:cstheme="minorHAnsi"/>
        </w:rPr>
      </w:pPr>
      <w:r w:rsidRPr="00114A50">
        <w:rPr>
          <w:rFonts w:asciiTheme="minorHAnsi" w:hAnsiTheme="minorHAnsi" w:cstheme="minorHAnsi"/>
        </w:rPr>
        <w:t>Zastúpený:</w:t>
      </w:r>
      <w:r w:rsidR="00114A50" w:rsidRPr="00114A50">
        <w:rPr>
          <w:rFonts w:asciiTheme="minorHAnsi" w:hAnsiTheme="minorHAnsi" w:cstheme="minorHAnsi"/>
        </w:rPr>
        <w:tab/>
      </w:r>
    </w:p>
    <w:p w:rsidR="00274ED0" w:rsidRPr="00114A50" w:rsidRDefault="00A67BAC" w:rsidP="00D141C6">
      <w:pPr>
        <w:tabs>
          <w:tab w:val="left" w:pos="3969"/>
        </w:tabs>
        <w:spacing w:line="100" w:lineRule="atLeast"/>
        <w:ind w:left="709"/>
        <w:jc w:val="both"/>
        <w:rPr>
          <w:rFonts w:asciiTheme="minorHAnsi" w:hAnsiTheme="minorHAnsi" w:cstheme="minorHAnsi"/>
        </w:rPr>
      </w:pPr>
      <w:r w:rsidRPr="00114A50">
        <w:rPr>
          <w:rFonts w:asciiTheme="minorHAnsi" w:hAnsiTheme="minorHAnsi" w:cstheme="minorHAnsi"/>
        </w:rPr>
        <w:t>Email:</w:t>
      </w:r>
      <w:r w:rsidR="00D141C6" w:rsidRPr="00114A50">
        <w:rPr>
          <w:rFonts w:asciiTheme="minorHAnsi" w:hAnsiTheme="minorHAnsi" w:cstheme="minorHAnsi"/>
        </w:rPr>
        <w:tab/>
      </w:r>
    </w:p>
    <w:p w:rsidR="00274ED0" w:rsidRPr="00114A50" w:rsidRDefault="00274ED0" w:rsidP="00D141C6">
      <w:pPr>
        <w:tabs>
          <w:tab w:val="left" w:pos="3969"/>
        </w:tabs>
        <w:spacing w:line="100" w:lineRule="atLeast"/>
        <w:ind w:left="709"/>
        <w:jc w:val="both"/>
        <w:rPr>
          <w:rFonts w:asciiTheme="minorHAnsi" w:hAnsiTheme="minorHAnsi" w:cstheme="minorHAnsi"/>
        </w:rPr>
      </w:pPr>
      <w:r w:rsidRPr="00114A50">
        <w:rPr>
          <w:rFonts w:asciiTheme="minorHAnsi" w:hAnsiTheme="minorHAnsi" w:cstheme="minorHAnsi"/>
        </w:rPr>
        <w:t>Číslo účtu:</w:t>
      </w:r>
      <w:r w:rsidR="00D141C6" w:rsidRPr="00114A50">
        <w:rPr>
          <w:rFonts w:asciiTheme="minorHAnsi" w:hAnsiTheme="minorHAnsi" w:cstheme="minorHAnsi"/>
        </w:rPr>
        <w:tab/>
      </w:r>
    </w:p>
    <w:p w:rsidR="00274ED0" w:rsidRPr="00114A50" w:rsidRDefault="00274ED0" w:rsidP="00D141C6">
      <w:pPr>
        <w:tabs>
          <w:tab w:val="left" w:pos="3969"/>
        </w:tabs>
        <w:spacing w:line="100" w:lineRule="atLeast"/>
        <w:ind w:left="709"/>
        <w:jc w:val="both"/>
        <w:rPr>
          <w:rFonts w:asciiTheme="minorHAnsi" w:hAnsiTheme="minorHAnsi" w:cstheme="minorHAnsi"/>
        </w:rPr>
      </w:pPr>
      <w:r w:rsidRPr="00114A50">
        <w:rPr>
          <w:rFonts w:asciiTheme="minorHAnsi" w:hAnsiTheme="minorHAnsi" w:cstheme="minorHAnsi"/>
        </w:rPr>
        <w:t>Bankové spojenie:</w:t>
      </w:r>
      <w:r w:rsidR="00D141C6" w:rsidRPr="00114A50">
        <w:rPr>
          <w:rFonts w:asciiTheme="minorHAnsi" w:hAnsiTheme="minorHAnsi" w:cstheme="minorHAnsi"/>
        </w:rPr>
        <w:tab/>
      </w:r>
    </w:p>
    <w:p w:rsidR="00274ED0" w:rsidRPr="00114A50" w:rsidRDefault="00274ED0" w:rsidP="00D141C6">
      <w:pPr>
        <w:tabs>
          <w:tab w:val="left" w:pos="3969"/>
        </w:tabs>
        <w:spacing w:line="100" w:lineRule="atLeast"/>
        <w:ind w:left="709"/>
        <w:jc w:val="both"/>
        <w:rPr>
          <w:rFonts w:asciiTheme="minorHAnsi" w:hAnsiTheme="minorHAnsi" w:cstheme="minorHAnsi"/>
        </w:rPr>
      </w:pPr>
      <w:r w:rsidRPr="00114A50">
        <w:rPr>
          <w:rFonts w:asciiTheme="minorHAnsi" w:hAnsiTheme="minorHAnsi" w:cstheme="minorHAnsi"/>
        </w:rPr>
        <w:t>IČO:</w:t>
      </w:r>
      <w:r w:rsidR="00D141C6" w:rsidRPr="00114A50">
        <w:rPr>
          <w:rFonts w:asciiTheme="minorHAnsi" w:hAnsiTheme="minorHAnsi" w:cstheme="minorHAnsi"/>
        </w:rPr>
        <w:tab/>
      </w:r>
    </w:p>
    <w:p w:rsidR="00274ED0" w:rsidRPr="00114A50" w:rsidRDefault="00274ED0" w:rsidP="00D141C6">
      <w:pPr>
        <w:tabs>
          <w:tab w:val="left" w:pos="3969"/>
        </w:tabs>
        <w:spacing w:line="100" w:lineRule="atLeast"/>
        <w:ind w:left="709"/>
        <w:jc w:val="both"/>
        <w:rPr>
          <w:rFonts w:asciiTheme="minorHAnsi" w:hAnsiTheme="minorHAnsi" w:cstheme="minorHAnsi"/>
        </w:rPr>
      </w:pPr>
      <w:r w:rsidRPr="00114A50">
        <w:rPr>
          <w:rFonts w:asciiTheme="minorHAnsi" w:hAnsiTheme="minorHAnsi" w:cstheme="minorHAnsi"/>
        </w:rPr>
        <w:t>DIČ, DIČ DPH:</w:t>
      </w:r>
      <w:r w:rsidR="00D141C6" w:rsidRPr="00114A50">
        <w:rPr>
          <w:rFonts w:asciiTheme="minorHAnsi" w:hAnsiTheme="minorHAnsi" w:cstheme="minorHAnsi"/>
        </w:rPr>
        <w:tab/>
      </w:r>
    </w:p>
    <w:p w:rsidR="00274ED0" w:rsidRPr="00114A50" w:rsidRDefault="00274ED0" w:rsidP="00114A50">
      <w:pPr>
        <w:tabs>
          <w:tab w:val="left" w:pos="3969"/>
        </w:tabs>
        <w:spacing w:line="100" w:lineRule="atLeast"/>
        <w:ind w:left="709"/>
        <w:jc w:val="both"/>
        <w:rPr>
          <w:rFonts w:asciiTheme="minorHAnsi" w:hAnsiTheme="minorHAnsi" w:cstheme="minorHAnsi"/>
        </w:rPr>
      </w:pPr>
      <w:r w:rsidRPr="00114A50">
        <w:rPr>
          <w:rFonts w:asciiTheme="minorHAnsi" w:hAnsiTheme="minorHAnsi" w:cstheme="minorHAnsi"/>
        </w:rPr>
        <w:t>/ďalej len zhotoviteľ/</w:t>
      </w:r>
    </w:p>
    <w:p w:rsidR="00274ED0" w:rsidRPr="00114A50" w:rsidRDefault="00274ED0" w:rsidP="00274ED0">
      <w:pPr>
        <w:ind w:left="495"/>
        <w:jc w:val="both"/>
        <w:rPr>
          <w:rFonts w:asciiTheme="minorHAnsi" w:hAnsiTheme="minorHAnsi" w:cstheme="minorHAnsi"/>
        </w:rPr>
      </w:pPr>
    </w:p>
    <w:p w:rsidR="00E9087B" w:rsidRPr="00114A50" w:rsidRDefault="00E9087B" w:rsidP="00E9087B">
      <w:pPr>
        <w:autoSpaceDE w:val="0"/>
        <w:autoSpaceDN w:val="0"/>
        <w:adjustRightInd w:val="0"/>
        <w:jc w:val="center"/>
        <w:rPr>
          <w:rFonts w:asciiTheme="minorHAnsi" w:hAnsiTheme="minorHAnsi" w:cstheme="minorHAnsi"/>
          <w:b/>
          <w:bCs/>
        </w:rPr>
      </w:pPr>
      <w:r w:rsidRPr="00114A50">
        <w:rPr>
          <w:rFonts w:asciiTheme="minorHAnsi" w:hAnsiTheme="minorHAnsi" w:cstheme="minorHAnsi"/>
          <w:b/>
          <w:bCs/>
        </w:rPr>
        <w:t>Preambula</w:t>
      </w:r>
    </w:p>
    <w:p w:rsidR="00E9087B" w:rsidRPr="00114A50" w:rsidRDefault="00E9087B" w:rsidP="00E9087B">
      <w:pPr>
        <w:autoSpaceDE w:val="0"/>
        <w:autoSpaceDN w:val="0"/>
        <w:adjustRightInd w:val="0"/>
        <w:jc w:val="center"/>
        <w:rPr>
          <w:rFonts w:asciiTheme="minorHAnsi" w:hAnsiTheme="minorHAnsi" w:cstheme="minorHAnsi"/>
          <w:b/>
          <w:bCs/>
        </w:rPr>
      </w:pPr>
    </w:p>
    <w:p w:rsidR="00E9087B" w:rsidRPr="00114A50" w:rsidRDefault="00E9087B" w:rsidP="00E9087B">
      <w:pPr>
        <w:autoSpaceDE w:val="0"/>
        <w:autoSpaceDN w:val="0"/>
        <w:adjustRightInd w:val="0"/>
        <w:jc w:val="both"/>
        <w:rPr>
          <w:rFonts w:asciiTheme="minorHAnsi" w:hAnsiTheme="minorHAnsi" w:cstheme="minorHAnsi"/>
          <w:b/>
          <w:bCs/>
        </w:rPr>
      </w:pPr>
      <w:r w:rsidRPr="00114A50">
        <w:rPr>
          <w:rFonts w:asciiTheme="minorHAnsi" w:hAnsiTheme="minorHAnsi" w:cstheme="minorHAnsi"/>
        </w:rPr>
        <w:t>Táto zmluva sa uzatvára ako výsledok verejného obstarávania v zmysle zákona č.</w:t>
      </w:r>
      <w:r w:rsidR="00114A50">
        <w:rPr>
          <w:rFonts w:asciiTheme="minorHAnsi" w:hAnsiTheme="minorHAnsi" w:cstheme="minorHAnsi"/>
        </w:rPr>
        <w:t xml:space="preserve"> </w:t>
      </w:r>
      <w:r w:rsidRPr="00114A50">
        <w:rPr>
          <w:rFonts w:asciiTheme="minorHAnsi" w:hAnsiTheme="minorHAnsi" w:cstheme="minorHAnsi"/>
        </w:rPr>
        <w:t xml:space="preserve">343/2015 Z.z. o verejnom obstarávaní a o zmene a doplnení niektorých zákonov   (ďalej len „zákon o verejnom obstarávaní“). </w:t>
      </w:r>
    </w:p>
    <w:p w:rsidR="00E9087B" w:rsidRPr="00114A50" w:rsidRDefault="00E9087B" w:rsidP="00E9087B">
      <w:pPr>
        <w:autoSpaceDE w:val="0"/>
        <w:autoSpaceDN w:val="0"/>
        <w:adjustRightInd w:val="0"/>
        <w:jc w:val="both"/>
        <w:rPr>
          <w:rFonts w:asciiTheme="minorHAnsi" w:hAnsiTheme="minorHAnsi" w:cstheme="minorHAnsi"/>
          <w:b/>
          <w:bCs/>
        </w:rPr>
      </w:pPr>
    </w:p>
    <w:p w:rsidR="00E9087B" w:rsidRPr="00114A50" w:rsidRDefault="00E9087B" w:rsidP="00E9087B">
      <w:pPr>
        <w:autoSpaceDE w:val="0"/>
        <w:autoSpaceDN w:val="0"/>
        <w:adjustRightInd w:val="0"/>
        <w:jc w:val="center"/>
        <w:rPr>
          <w:rFonts w:asciiTheme="minorHAnsi" w:hAnsiTheme="minorHAnsi" w:cstheme="minorHAnsi"/>
          <w:b/>
          <w:bCs/>
        </w:rPr>
      </w:pPr>
      <w:r w:rsidRPr="00114A50">
        <w:rPr>
          <w:rFonts w:asciiTheme="minorHAnsi" w:hAnsiTheme="minorHAnsi" w:cstheme="minorHAnsi"/>
          <w:b/>
          <w:bCs/>
        </w:rPr>
        <w:t xml:space="preserve">Článok 2. </w:t>
      </w:r>
    </w:p>
    <w:p w:rsidR="00E9087B" w:rsidRPr="00114A50" w:rsidRDefault="00E9087B" w:rsidP="00E9087B">
      <w:pPr>
        <w:autoSpaceDE w:val="0"/>
        <w:autoSpaceDN w:val="0"/>
        <w:adjustRightInd w:val="0"/>
        <w:jc w:val="center"/>
        <w:rPr>
          <w:rFonts w:asciiTheme="minorHAnsi" w:hAnsiTheme="minorHAnsi" w:cstheme="minorHAnsi"/>
          <w:b/>
          <w:bCs/>
        </w:rPr>
      </w:pPr>
      <w:r w:rsidRPr="00114A50">
        <w:rPr>
          <w:rFonts w:asciiTheme="minorHAnsi" w:hAnsiTheme="minorHAnsi" w:cstheme="minorHAnsi"/>
          <w:b/>
          <w:bCs/>
        </w:rPr>
        <w:t>Predmet zmluvy</w:t>
      </w:r>
    </w:p>
    <w:p w:rsidR="00E9087B" w:rsidRPr="00114A50" w:rsidRDefault="00E9087B" w:rsidP="00E9087B">
      <w:pPr>
        <w:autoSpaceDE w:val="0"/>
        <w:autoSpaceDN w:val="0"/>
        <w:adjustRightInd w:val="0"/>
        <w:jc w:val="center"/>
        <w:rPr>
          <w:rFonts w:asciiTheme="minorHAnsi" w:hAnsiTheme="minorHAnsi" w:cstheme="minorHAnsi"/>
        </w:rPr>
      </w:pPr>
    </w:p>
    <w:p w:rsidR="00E9087B" w:rsidRPr="00114A50" w:rsidRDefault="00E9087B" w:rsidP="008D1151">
      <w:pPr>
        <w:widowControl w:val="0"/>
        <w:numPr>
          <w:ilvl w:val="2"/>
          <w:numId w:val="22"/>
        </w:numPr>
        <w:autoSpaceDE w:val="0"/>
        <w:autoSpaceDN w:val="0"/>
        <w:adjustRightInd w:val="0"/>
        <w:contextualSpacing/>
        <w:jc w:val="both"/>
        <w:rPr>
          <w:rFonts w:asciiTheme="minorHAnsi" w:hAnsiTheme="minorHAnsi" w:cstheme="minorHAnsi"/>
        </w:rPr>
      </w:pPr>
      <w:r w:rsidRPr="00114A50">
        <w:rPr>
          <w:rFonts w:asciiTheme="minorHAnsi" w:hAnsiTheme="minorHAnsi" w:cstheme="minorHAnsi"/>
        </w:rPr>
        <w:t xml:space="preserve">Touto zmluvou o dielo (ďalej len „zmluva“) sa zhotoviteľ zaväzuje, že v rozsahu a za podmienok dohodnutých v tejto zmluve zrealizuje pre objednávateľa stavebné práce na stavbe: </w:t>
      </w:r>
      <w:r w:rsidRPr="00114A50">
        <w:rPr>
          <w:rFonts w:asciiTheme="minorHAnsi" w:hAnsiTheme="minorHAnsi" w:cstheme="minorHAnsi"/>
          <w:b/>
          <w:bCs/>
        </w:rPr>
        <w:t xml:space="preserve"> </w:t>
      </w:r>
      <w:r w:rsidRPr="00FC7392">
        <w:rPr>
          <w:rFonts w:asciiTheme="minorHAnsi" w:hAnsiTheme="minorHAnsi" w:cstheme="minorHAnsi"/>
          <w:b/>
          <w:bCs/>
        </w:rPr>
        <w:t>„</w:t>
      </w:r>
      <w:r w:rsidR="00FC7392" w:rsidRPr="00FC7392">
        <w:rPr>
          <w:rFonts w:asciiTheme="minorHAnsi" w:hAnsiTheme="minorHAnsi" w:cstheme="minorHAnsi"/>
          <w:b/>
        </w:rPr>
        <w:t>Rekonštrukcia kultúrneho domu v obci Bodiná</w:t>
      </w:r>
      <w:r w:rsidRPr="003F15AA">
        <w:rPr>
          <w:rFonts w:asciiTheme="minorHAnsi" w:hAnsiTheme="minorHAnsi" w:cstheme="minorHAnsi"/>
          <w:bCs/>
          <w:sz w:val="28"/>
        </w:rPr>
        <w:t>“</w:t>
      </w:r>
      <w:r w:rsidR="000F2D8E" w:rsidRPr="003F15AA">
        <w:rPr>
          <w:rFonts w:asciiTheme="minorHAnsi" w:hAnsiTheme="minorHAnsi" w:cstheme="minorHAnsi"/>
          <w:bCs/>
          <w:sz w:val="28"/>
        </w:rPr>
        <w:t xml:space="preserve"> </w:t>
      </w:r>
      <w:r w:rsidR="00165BD4" w:rsidRPr="000F2D8E">
        <w:rPr>
          <w:rFonts w:asciiTheme="minorHAnsi" w:hAnsiTheme="minorHAnsi" w:cstheme="minorHAnsi"/>
          <w:bCs/>
        </w:rPr>
        <w:t>v</w:t>
      </w:r>
      <w:r w:rsidR="005600B0" w:rsidRPr="000F2D8E">
        <w:rPr>
          <w:rFonts w:asciiTheme="minorHAnsi" w:hAnsiTheme="minorHAnsi" w:cstheme="minorHAnsi"/>
          <w:bCs/>
        </w:rPr>
        <w:t> zmysle projektovej dokumentáci</w:t>
      </w:r>
      <w:r w:rsidR="005600B0" w:rsidRPr="00114A50">
        <w:rPr>
          <w:rFonts w:asciiTheme="minorHAnsi" w:hAnsiTheme="minorHAnsi" w:cstheme="minorHAnsi"/>
          <w:bCs/>
        </w:rPr>
        <w:t>e.</w:t>
      </w:r>
      <w:r w:rsidRPr="00114A50">
        <w:rPr>
          <w:rFonts w:asciiTheme="minorHAnsi" w:hAnsiTheme="minorHAnsi" w:cstheme="minorHAnsi"/>
        </w:rPr>
        <w:t xml:space="preserve">(ďalej len „dielo“). </w:t>
      </w:r>
      <w:r w:rsidR="005600B0" w:rsidRPr="00114A50">
        <w:rPr>
          <w:rFonts w:asciiTheme="minorHAnsi" w:hAnsiTheme="minorHAnsi" w:cstheme="minorHAnsi"/>
        </w:rPr>
        <w:t>Objednávateľ má na základe osobitnej žiadosti o nenávratný finančný príspevok, záujem, stavbu  financovať zo štrukturálnych fondov Európskej únie (ďalej len „Projekt“), a zhotoviteľ má záujem vykonať stavebné práce pre objednávateľa, zmluvné strany uzatvárajú podľa § 536 a nasl. Obchodného zákonníka túto zmluvu  o dielo (ďalej len "</w:t>
      </w:r>
      <w:r w:rsidR="005600B0" w:rsidRPr="00114A50">
        <w:rPr>
          <w:rFonts w:asciiTheme="minorHAnsi" w:hAnsiTheme="minorHAnsi" w:cstheme="minorHAnsi"/>
          <w:b/>
        </w:rPr>
        <w:t>Zmluva</w:t>
      </w:r>
      <w:r w:rsidR="005600B0" w:rsidRPr="00114A50">
        <w:rPr>
          <w:rFonts w:asciiTheme="minorHAnsi" w:hAnsiTheme="minorHAnsi" w:cstheme="minorHAnsi"/>
        </w:rPr>
        <w:t>"). Cena dohodnutá v tejto Zmluve je výsledkom vykonaného prieskumu trhu postupom podľa § 117 zákona č. 343/2015 o verejnom obstarávaní a o zmene a doplnení niektorých zákonov v znení neskorších predpisov.</w:t>
      </w:r>
    </w:p>
    <w:p w:rsidR="00E9087B" w:rsidRPr="00114A50" w:rsidRDefault="00E9087B" w:rsidP="00E9087B">
      <w:pPr>
        <w:autoSpaceDE w:val="0"/>
        <w:autoSpaceDN w:val="0"/>
        <w:adjustRightInd w:val="0"/>
        <w:ind w:left="709"/>
        <w:contextualSpacing/>
        <w:jc w:val="both"/>
        <w:rPr>
          <w:rFonts w:asciiTheme="minorHAnsi" w:hAnsiTheme="minorHAnsi" w:cstheme="minorHAnsi"/>
        </w:rPr>
      </w:pPr>
    </w:p>
    <w:p w:rsidR="00E9087B" w:rsidRPr="00114A50" w:rsidRDefault="00E9087B" w:rsidP="00E9087B">
      <w:pPr>
        <w:widowControl w:val="0"/>
        <w:numPr>
          <w:ilvl w:val="1"/>
          <w:numId w:val="22"/>
        </w:numPr>
        <w:autoSpaceDE w:val="0"/>
        <w:autoSpaceDN w:val="0"/>
        <w:adjustRightInd w:val="0"/>
        <w:ind w:left="709" w:hanging="709"/>
        <w:jc w:val="both"/>
        <w:rPr>
          <w:rFonts w:asciiTheme="minorHAnsi" w:hAnsiTheme="minorHAnsi" w:cstheme="minorHAnsi"/>
        </w:rPr>
      </w:pPr>
      <w:r w:rsidRPr="00114A50">
        <w:rPr>
          <w:rFonts w:asciiTheme="minorHAnsi" w:hAnsiTheme="minorHAnsi" w:cstheme="minorHAnsi"/>
        </w:rPr>
        <w:t xml:space="preserve">Objednávateľ sa zaväzuje dokončené dielo </w:t>
      </w:r>
      <w:r w:rsidR="001B62D5">
        <w:rPr>
          <w:rFonts w:asciiTheme="minorHAnsi" w:hAnsiTheme="minorHAnsi" w:cstheme="minorHAnsi"/>
        </w:rPr>
        <w:t xml:space="preserve">resp. etapu </w:t>
      </w:r>
      <w:r w:rsidRPr="00114A50">
        <w:rPr>
          <w:rFonts w:asciiTheme="minorHAnsi" w:hAnsiTheme="minorHAnsi" w:cstheme="minorHAnsi"/>
        </w:rPr>
        <w:t>bez vád a nedorobkov od zhotoviteľa prevziať a zaplatiť zmluvne dohodnutú cenu podľa podmienok dohodnutých v tejto zmluve.</w:t>
      </w:r>
    </w:p>
    <w:p w:rsidR="00E9087B" w:rsidRPr="00114A50" w:rsidRDefault="00E9087B" w:rsidP="00E9087B">
      <w:pPr>
        <w:autoSpaceDE w:val="0"/>
        <w:autoSpaceDN w:val="0"/>
        <w:adjustRightInd w:val="0"/>
        <w:ind w:left="709" w:hanging="709"/>
        <w:jc w:val="both"/>
        <w:rPr>
          <w:rFonts w:asciiTheme="minorHAnsi" w:hAnsiTheme="minorHAnsi" w:cstheme="minorHAnsi"/>
        </w:rPr>
      </w:pPr>
    </w:p>
    <w:p w:rsidR="00E9087B" w:rsidRPr="00114A50" w:rsidRDefault="00E9087B" w:rsidP="00E9087B">
      <w:pPr>
        <w:widowControl w:val="0"/>
        <w:numPr>
          <w:ilvl w:val="1"/>
          <w:numId w:val="22"/>
        </w:numPr>
        <w:autoSpaceDE w:val="0"/>
        <w:autoSpaceDN w:val="0"/>
        <w:adjustRightInd w:val="0"/>
        <w:ind w:left="709" w:hanging="709"/>
        <w:jc w:val="both"/>
        <w:rPr>
          <w:rFonts w:asciiTheme="minorHAnsi" w:hAnsiTheme="minorHAnsi" w:cstheme="minorHAnsi"/>
        </w:rPr>
      </w:pPr>
      <w:r w:rsidRPr="00114A50">
        <w:rPr>
          <w:rFonts w:asciiTheme="minorHAnsi" w:hAnsiTheme="minorHAnsi" w:cstheme="minorHAnsi"/>
        </w:rPr>
        <w:lastRenderedPageBreak/>
        <w:t>Zhotoviteľ potvrdzuje, že sa v plnom rozsahu oboznámil s obsahom a rozsahom diela, že sú mu známe technické, kvalitatívne a iné podmienky súvisiace s realizáciou diela, vie zabezpečiť všetky požadované materiály a výrobky, a že disponuje takými kapacitami a odbornými znalosťami, ktoré sú k vedeniu diela v dohodnutej lehote potrebné.</w:t>
      </w:r>
    </w:p>
    <w:p w:rsidR="00E9087B" w:rsidRPr="00114A50" w:rsidRDefault="00E9087B" w:rsidP="00E9087B">
      <w:pPr>
        <w:autoSpaceDE w:val="0"/>
        <w:autoSpaceDN w:val="0"/>
        <w:adjustRightInd w:val="0"/>
        <w:rPr>
          <w:rFonts w:asciiTheme="minorHAnsi" w:hAnsiTheme="minorHAnsi" w:cstheme="minorHAnsi"/>
        </w:rPr>
      </w:pPr>
    </w:p>
    <w:p w:rsidR="00E9087B" w:rsidRPr="00114A50" w:rsidRDefault="00E9087B" w:rsidP="00E9087B">
      <w:pPr>
        <w:autoSpaceDE w:val="0"/>
        <w:autoSpaceDN w:val="0"/>
        <w:adjustRightInd w:val="0"/>
        <w:jc w:val="center"/>
        <w:rPr>
          <w:rFonts w:asciiTheme="minorHAnsi" w:hAnsiTheme="minorHAnsi" w:cstheme="minorHAnsi"/>
          <w:b/>
          <w:bCs/>
        </w:rPr>
      </w:pPr>
      <w:r w:rsidRPr="00114A50">
        <w:rPr>
          <w:rFonts w:asciiTheme="minorHAnsi" w:hAnsiTheme="minorHAnsi" w:cstheme="minorHAnsi"/>
          <w:b/>
          <w:bCs/>
        </w:rPr>
        <w:t xml:space="preserve">Článok 3. </w:t>
      </w:r>
    </w:p>
    <w:p w:rsidR="00E9087B" w:rsidRPr="00114A50" w:rsidRDefault="00E9087B" w:rsidP="00E9087B">
      <w:pPr>
        <w:autoSpaceDE w:val="0"/>
        <w:autoSpaceDN w:val="0"/>
        <w:adjustRightInd w:val="0"/>
        <w:jc w:val="center"/>
        <w:rPr>
          <w:rFonts w:asciiTheme="minorHAnsi" w:hAnsiTheme="minorHAnsi" w:cstheme="minorHAnsi"/>
          <w:b/>
          <w:bCs/>
        </w:rPr>
      </w:pPr>
      <w:r w:rsidRPr="00114A50">
        <w:rPr>
          <w:rFonts w:asciiTheme="minorHAnsi" w:hAnsiTheme="minorHAnsi" w:cstheme="minorHAnsi"/>
          <w:b/>
          <w:bCs/>
        </w:rPr>
        <w:t>Vykonávanie diela, rozsah prác</w:t>
      </w:r>
    </w:p>
    <w:p w:rsidR="00E9087B" w:rsidRPr="00114A50" w:rsidRDefault="00E9087B" w:rsidP="00E9087B">
      <w:pPr>
        <w:autoSpaceDE w:val="0"/>
        <w:autoSpaceDN w:val="0"/>
        <w:adjustRightInd w:val="0"/>
        <w:jc w:val="center"/>
        <w:rPr>
          <w:rFonts w:asciiTheme="minorHAnsi" w:hAnsiTheme="minorHAnsi" w:cstheme="minorHAnsi"/>
        </w:rPr>
      </w:pPr>
    </w:p>
    <w:p w:rsidR="00F452EE" w:rsidRPr="00114A50" w:rsidRDefault="00D15133" w:rsidP="00D15133">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3.1.</w:t>
      </w:r>
      <w:r w:rsidRPr="00114A50">
        <w:rPr>
          <w:rFonts w:asciiTheme="minorHAnsi" w:hAnsiTheme="minorHAnsi" w:cstheme="minorHAnsi"/>
        </w:rPr>
        <w:tab/>
      </w:r>
      <w:r w:rsidR="001B62D5">
        <w:rPr>
          <w:rFonts w:asciiTheme="minorHAnsi" w:hAnsiTheme="minorHAnsi" w:cstheme="minorHAnsi"/>
        </w:rPr>
        <w:t>Doba</w:t>
      </w:r>
      <w:r w:rsidR="00F452EE" w:rsidRPr="00114A50">
        <w:rPr>
          <w:rFonts w:asciiTheme="minorHAnsi" w:hAnsiTheme="minorHAnsi" w:cstheme="minorHAnsi"/>
        </w:rPr>
        <w:t xml:space="preserve"> realizácie Diela </w:t>
      </w:r>
      <w:r w:rsidR="001B62D5">
        <w:rPr>
          <w:rFonts w:asciiTheme="minorHAnsi" w:hAnsiTheme="minorHAnsi" w:cstheme="minorHAnsi"/>
        </w:rPr>
        <w:t xml:space="preserve">resp. etapy diela </w:t>
      </w:r>
      <w:r w:rsidR="00F452EE" w:rsidRPr="00114A50">
        <w:rPr>
          <w:rFonts w:asciiTheme="minorHAnsi" w:hAnsiTheme="minorHAnsi" w:cstheme="minorHAnsi"/>
        </w:rPr>
        <w:t>zahŕňa prevzatie a odovzdanie staveniska, vypratanie staveniska príp. jeho úpravu do pôvodného stavu, odovzdávacie a preberacie konanie stavby vrátane  príloh k odovzdávaciemu a preberaciemu protokolu.</w:t>
      </w:r>
      <w:r w:rsidR="008D1151">
        <w:rPr>
          <w:rFonts w:asciiTheme="minorHAnsi" w:hAnsiTheme="minorHAnsi" w:cstheme="minorHAnsi"/>
        </w:rPr>
        <w:t xml:space="preserve"> Dielo je v zmysle rozpočtu stavby rozdelené na dve samostatné etapy realizácie.</w:t>
      </w:r>
    </w:p>
    <w:p w:rsidR="00F452EE" w:rsidRPr="00114A50" w:rsidRDefault="00F452EE" w:rsidP="00F452EE">
      <w:pPr>
        <w:autoSpaceDE w:val="0"/>
        <w:autoSpaceDN w:val="0"/>
        <w:adjustRightInd w:val="0"/>
        <w:jc w:val="both"/>
        <w:rPr>
          <w:rFonts w:asciiTheme="minorHAnsi" w:hAnsiTheme="minorHAnsi" w:cstheme="minorHAnsi"/>
        </w:rPr>
      </w:pPr>
    </w:p>
    <w:p w:rsidR="00F452EE" w:rsidRPr="00114A50" w:rsidRDefault="00F452EE" w:rsidP="00F452EE">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3.2</w:t>
      </w:r>
      <w:r w:rsidRPr="00114A50">
        <w:rPr>
          <w:rFonts w:asciiTheme="minorHAnsi" w:hAnsiTheme="minorHAnsi" w:cstheme="minorHAnsi"/>
        </w:rPr>
        <w:tab/>
        <w:t xml:space="preserve">Objednávateľ písomne vyzve Zhotoviteľa na prevzatie staveniska </w:t>
      </w:r>
      <w:r w:rsidR="008D1151">
        <w:rPr>
          <w:rFonts w:asciiTheme="minorHAnsi" w:hAnsiTheme="minorHAnsi" w:cstheme="minorHAnsi"/>
        </w:rPr>
        <w:t xml:space="preserve">pre každú etapu samostatne </w:t>
      </w:r>
      <w:r w:rsidRPr="00114A50">
        <w:rPr>
          <w:rFonts w:asciiTheme="minorHAnsi" w:hAnsiTheme="minorHAnsi" w:cstheme="minorHAnsi"/>
        </w:rPr>
        <w:t>a Zhotoviteľ sa zaväzuje prevziať  stavenisko</w:t>
      </w:r>
      <w:r w:rsidR="008D1151">
        <w:rPr>
          <w:rFonts w:asciiTheme="minorHAnsi" w:hAnsiTheme="minorHAnsi" w:cstheme="minorHAnsi"/>
        </w:rPr>
        <w:t xml:space="preserve"> pri každej etape</w:t>
      </w:r>
      <w:r w:rsidRPr="00114A50">
        <w:rPr>
          <w:rFonts w:asciiTheme="minorHAnsi" w:hAnsiTheme="minorHAnsi" w:cstheme="minorHAnsi"/>
        </w:rPr>
        <w:t xml:space="preserve"> do 3 pracovných dní od doručenia tejto výzvy Zhotoviteľovi.  </w:t>
      </w:r>
    </w:p>
    <w:p w:rsidR="00F452EE" w:rsidRPr="00114A50" w:rsidRDefault="00F452EE" w:rsidP="00F452EE">
      <w:pPr>
        <w:autoSpaceDE w:val="0"/>
        <w:autoSpaceDN w:val="0"/>
        <w:adjustRightInd w:val="0"/>
        <w:ind w:left="675"/>
        <w:jc w:val="both"/>
        <w:rPr>
          <w:rFonts w:asciiTheme="minorHAnsi" w:hAnsiTheme="minorHAnsi" w:cstheme="minorHAnsi"/>
        </w:rPr>
      </w:pPr>
    </w:p>
    <w:p w:rsidR="00E9087B" w:rsidRPr="00114A50" w:rsidRDefault="00F452EE" w:rsidP="00E9087B">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3.3</w:t>
      </w:r>
      <w:r w:rsidR="00E9087B" w:rsidRPr="00114A50">
        <w:rPr>
          <w:rFonts w:asciiTheme="minorHAnsi" w:hAnsiTheme="minorHAnsi" w:cstheme="minorHAnsi"/>
        </w:rPr>
        <w:tab/>
        <w:t xml:space="preserve">Zhotoviteľ zrealizuje </w:t>
      </w:r>
      <w:r w:rsidR="008D1151">
        <w:rPr>
          <w:rFonts w:asciiTheme="minorHAnsi" w:hAnsiTheme="minorHAnsi" w:cstheme="minorHAnsi"/>
        </w:rPr>
        <w:t xml:space="preserve">každú etapu diela </w:t>
      </w:r>
      <w:r w:rsidR="00E9087B" w:rsidRPr="00114A50">
        <w:rPr>
          <w:rFonts w:asciiTheme="minorHAnsi" w:hAnsiTheme="minorHAnsi" w:cstheme="minorHAnsi"/>
        </w:rPr>
        <w:t>podľa výkazu výmeru a projektovej dokumentácie vy</w:t>
      </w:r>
      <w:r w:rsidR="00D15133" w:rsidRPr="00114A50">
        <w:rPr>
          <w:rFonts w:asciiTheme="minorHAnsi" w:hAnsiTheme="minorHAnsi" w:cstheme="minorHAnsi"/>
        </w:rPr>
        <w:t>pracovanej autorizovanou osobou.</w:t>
      </w:r>
    </w:p>
    <w:p w:rsidR="00E9087B" w:rsidRPr="00114A50" w:rsidRDefault="00E9087B" w:rsidP="00E9087B">
      <w:pPr>
        <w:autoSpaceDE w:val="0"/>
        <w:autoSpaceDN w:val="0"/>
        <w:adjustRightInd w:val="0"/>
        <w:jc w:val="both"/>
        <w:rPr>
          <w:rFonts w:asciiTheme="minorHAnsi" w:hAnsiTheme="minorHAnsi" w:cstheme="minorHAnsi"/>
        </w:rPr>
      </w:pPr>
    </w:p>
    <w:p w:rsidR="00E9087B" w:rsidRPr="00114A50" w:rsidRDefault="00F452EE" w:rsidP="00E9087B">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3.4</w:t>
      </w:r>
      <w:r w:rsidR="00E9087B" w:rsidRPr="00114A50">
        <w:rPr>
          <w:rFonts w:asciiTheme="minorHAnsi" w:hAnsiTheme="minorHAnsi" w:cstheme="minorHAnsi"/>
        </w:rPr>
        <w:tab/>
        <w:t xml:space="preserve">Zhotoviteľ uskutoční práce vo vlastnom mene a na vlastnú zodpovednosť a dielo </w:t>
      </w:r>
      <w:r w:rsidR="001B62D5">
        <w:rPr>
          <w:rFonts w:asciiTheme="minorHAnsi" w:hAnsiTheme="minorHAnsi" w:cstheme="minorHAnsi"/>
        </w:rPr>
        <w:t xml:space="preserve">resp. etapu diela </w:t>
      </w:r>
      <w:r w:rsidR="00E9087B" w:rsidRPr="00114A50">
        <w:rPr>
          <w:rFonts w:asciiTheme="minorHAnsi" w:hAnsiTheme="minorHAnsi" w:cstheme="minorHAnsi"/>
        </w:rPr>
        <w:t>ako celok neodovzdá na realizáciu tretej osobe.</w:t>
      </w:r>
    </w:p>
    <w:p w:rsidR="00E9087B" w:rsidRPr="00114A50" w:rsidRDefault="00E9087B" w:rsidP="00E9087B">
      <w:pPr>
        <w:autoSpaceDE w:val="0"/>
        <w:autoSpaceDN w:val="0"/>
        <w:adjustRightInd w:val="0"/>
        <w:jc w:val="both"/>
        <w:rPr>
          <w:rFonts w:asciiTheme="minorHAnsi" w:hAnsiTheme="minorHAnsi" w:cstheme="minorHAnsi"/>
        </w:rPr>
      </w:pPr>
    </w:p>
    <w:p w:rsidR="00E9087B" w:rsidRPr="00114A50" w:rsidRDefault="00E9087B" w:rsidP="00E9087B">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3.</w:t>
      </w:r>
      <w:r w:rsidR="00F452EE" w:rsidRPr="00114A50">
        <w:rPr>
          <w:rFonts w:asciiTheme="minorHAnsi" w:hAnsiTheme="minorHAnsi" w:cstheme="minorHAnsi"/>
        </w:rPr>
        <w:t>5</w:t>
      </w:r>
      <w:r w:rsidRPr="00114A50">
        <w:rPr>
          <w:rFonts w:asciiTheme="minorHAnsi" w:hAnsiTheme="minorHAnsi" w:cstheme="minorHAnsi"/>
        </w:rPr>
        <w:tab/>
        <w:t xml:space="preserve">Zhotoviteľ bude pri plnení predmetu zmluvy postupovať s odbornou starostlivosťou na vysokej profesionálnej úrovni. Zaväzuje sa dodržiavať všeobecne záväzné právne predpisy a podmienky tejto zmluvy. Zhotoviteľ sa bude riadiť východiskovými podkladmi a pokynmi objednávateľa. </w:t>
      </w:r>
    </w:p>
    <w:p w:rsidR="00E9087B" w:rsidRPr="00114A50" w:rsidRDefault="00E9087B" w:rsidP="00E9087B">
      <w:pPr>
        <w:autoSpaceDE w:val="0"/>
        <w:autoSpaceDN w:val="0"/>
        <w:adjustRightInd w:val="0"/>
        <w:jc w:val="both"/>
        <w:rPr>
          <w:rFonts w:asciiTheme="minorHAnsi" w:hAnsiTheme="minorHAnsi" w:cstheme="minorHAnsi"/>
        </w:rPr>
      </w:pPr>
    </w:p>
    <w:p w:rsidR="00E9087B" w:rsidRPr="00114A50" w:rsidRDefault="00E9087B" w:rsidP="00E9087B">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3.</w:t>
      </w:r>
      <w:r w:rsidR="00F452EE" w:rsidRPr="00114A50">
        <w:rPr>
          <w:rFonts w:asciiTheme="minorHAnsi" w:hAnsiTheme="minorHAnsi" w:cstheme="minorHAnsi"/>
        </w:rPr>
        <w:t>6</w:t>
      </w:r>
      <w:r w:rsidRPr="00114A50">
        <w:rPr>
          <w:rFonts w:asciiTheme="minorHAnsi" w:hAnsiTheme="minorHAnsi" w:cstheme="minorHAnsi"/>
        </w:rPr>
        <w:tab/>
        <w:t xml:space="preserve">Pokiaľ sa kedykoľvek v priebehu vykonávania prác zistí chyba v realizovaní stavebných prác, zhotoviteľ je povinný takú vadu na vlastné náklady odstrániť ku spokojnosti objednávateľa, či už je k náprave vyzvaný stavebným dozorom alebo nie. </w:t>
      </w:r>
    </w:p>
    <w:p w:rsidR="00E9087B" w:rsidRPr="00114A50" w:rsidRDefault="00E9087B" w:rsidP="00E9087B">
      <w:pPr>
        <w:autoSpaceDE w:val="0"/>
        <w:autoSpaceDN w:val="0"/>
        <w:adjustRightInd w:val="0"/>
        <w:jc w:val="both"/>
        <w:rPr>
          <w:rFonts w:asciiTheme="minorHAnsi" w:hAnsiTheme="minorHAnsi" w:cstheme="minorHAnsi"/>
        </w:rPr>
      </w:pPr>
    </w:p>
    <w:p w:rsidR="00E9087B" w:rsidRPr="00114A50" w:rsidRDefault="00E9087B" w:rsidP="00E9087B">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3.</w:t>
      </w:r>
      <w:r w:rsidR="00F452EE" w:rsidRPr="00114A50">
        <w:rPr>
          <w:rFonts w:asciiTheme="minorHAnsi" w:hAnsiTheme="minorHAnsi" w:cstheme="minorHAnsi"/>
        </w:rPr>
        <w:t>7</w:t>
      </w:r>
      <w:r w:rsidRPr="00114A50">
        <w:rPr>
          <w:rFonts w:asciiTheme="minorHAnsi" w:hAnsiTheme="minorHAnsi" w:cstheme="minorHAnsi"/>
        </w:rPr>
        <w:tab/>
        <w:t xml:space="preserve">Zhotoviteľ zodpovedá za škody a uplatnené sankcie orgánov a organizácií, ktoré počas výstavby spôsobí. </w:t>
      </w:r>
    </w:p>
    <w:p w:rsidR="00E9087B" w:rsidRPr="00114A50" w:rsidRDefault="00E9087B" w:rsidP="00E9087B">
      <w:pPr>
        <w:autoSpaceDE w:val="0"/>
        <w:autoSpaceDN w:val="0"/>
        <w:adjustRightInd w:val="0"/>
        <w:jc w:val="both"/>
        <w:rPr>
          <w:rFonts w:asciiTheme="minorHAnsi" w:hAnsiTheme="minorHAnsi" w:cstheme="minorHAnsi"/>
        </w:rPr>
      </w:pPr>
    </w:p>
    <w:p w:rsidR="00E9087B" w:rsidRPr="00114A50" w:rsidRDefault="00E9087B" w:rsidP="00E9087B">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3.</w:t>
      </w:r>
      <w:r w:rsidR="00F452EE" w:rsidRPr="00114A50">
        <w:rPr>
          <w:rFonts w:asciiTheme="minorHAnsi" w:hAnsiTheme="minorHAnsi" w:cstheme="minorHAnsi"/>
        </w:rPr>
        <w:t>8</w:t>
      </w:r>
      <w:r w:rsidRPr="00114A50">
        <w:rPr>
          <w:rFonts w:asciiTheme="minorHAnsi" w:hAnsiTheme="minorHAnsi" w:cstheme="minorHAnsi"/>
        </w:rPr>
        <w:tab/>
        <w:t xml:space="preserve">Objednávateľ má právo dožadovať sa voči zhotoviteľovi, aby odstránil chyby, ktoré spôsobil nesprávnym vyhotovením diela, a to priebežne. </w:t>
      </w:r>
    </w:p>
    <w:p w:rsidR="00E9087B" w:rsidRPr="00114A50" w:rsidRDefault="00E9087B" w:rsidP="00E9087B">
      <w:pPr>
        <w:autoSpaceDE w:val="0"/>
        <w:autoSpaceDN w:val="0"/>
        <w:adjustRightInd w:val="0"/>
        <w:ind w:left="675" w:hanging="675"/>
        <w:jc w:val="both"/>
        <w:rPr>
          <w:rFonts w:asciiTheme="minorHAnsi" w:hAnsiTheme="minorHAnsi" w:cstheme="minorHAnsi"/>
        </w:rPr>
      </w:pPr>
    </w:p>
    <w:p w:rsidR="00E9087B" w:rsidRPr="00114A50" w:rsidRDefault="00E9087B" w:rsidP="00E9087B">
      <w:pPr>
        <w:autoSpaceDE w:val="0"/>
        <w:autoSpaceDN w:val="0"/>
        <w:adjustRightInd w:val="0"/>
        <w:jc w:val="center"/>
        <w:rPr>
          <w:rFonts w:asciiTheme="minorHAnsi" w:hAnsiTheme="minorHAnsi" w:cstheme="minorHAnsi"/>
          <w:b/>
          <w:bCs/>
        </w:rPr>
      </w:pPr>
      <w:r w:rsidRPr="00114A50">
        <w:rPr>
          <w:rFonts w:asciiTheme="minorHAnsi" w:hAnsiTheme="minorHAnsi" w:cstheme="minorHAnsi"/>
          <w:b/>
          <w:bCs/>
        </w:rPr>
        <w:t xml:space="preserve">Článok 4. </w:t>
      </w:r>
    </w:p>
    <w:p w:rsidR="00E9087B" w:rsidRPr="00114A50" w:rsidRDefault="00E9087B" w:rsidP="00E9087B">
      <w:pPr>
        <w:autoSpaceDE w:val="0"/>
        <w:autoSpaceDN w:val="0"/>
        <w:adjustRightInd w:val="0"/>
        <w:jc w:val="center"/>
        <w:rPr>
          <w:rFonts w:asciiTheme="minorHAnsi" w:hAnsiTheme="minorHAnsi" w:cstheme="minorHAnsi"/>
          <w:b/>
          <w:bCs/>
        </w:rPr>
      </w:pPr>
      <w:r w:rsidRPr="00114A50">
        <w:rPr>
          <w:rFonts w:asciiTheme="minorHAnsi" w:hAnsiTheme="minorHAnsi" w:cstheme="minorHAnsi"/>
          <w:b/>
          <w:bCs/>
        </w:rPr>
        <w:t>Cena diela a platobné podmienky</w:t>
      </w:r>
    </w:p>
    <w:p w:rsidR="00E9087B" w:rsidRPr="00114A50" w:rsidRDefault="00E9087B" w:rsidP="00E9087B">
      <w:pPr>
        <w:autoSpaceDE w:val="0"/>
        <w:autoSpaceDN w:val="0"/>
        <w:adjustRightInd w:val="0"/>
        <w:jc w:val="center"/>
        <w:rPr>
          <w:rFonts w:asciiTheme="minorHAnsi" w:hAnsiTheme="minorHAnsi" w:cstheme="minorHAnsi"/>
        </w:rPr>
      </w:pPr>
    </w:p>
    <w:p w:rsidR="00E9087B" w:rsidRPr="00114A50" w:rsidRDefault="00E9087B" w:rsidP="00E9087B">
      <w:pPr>
        <w:tabs>
          <w:tab w:val="left" w:pos="709"/>
        </w:tabs>
        <w:autoSpaceDE w:val="0"/>
        <w:autoSpaceDN w:val="0"/>
        <w:adjustRightInd w:val="0"/>
        <w:ind w:left="680" w:hanging="680"/>
        <w:jc w:val="both"/>
        <w:rPr>
          <w:rFonts w:asciiTheme="minorHAnsi" w:hAnsiTheme="minorHAnsi" w:cstheme="minorHAnsi"/>
        </w:rPr>
      </w:pPr>
      <w:r w:rsidRPr="00114A50">
        <w:rPr>
          <w:rFonts w:asciiTheme="minorHAnsi" w:hAnsiTheme="minorHAnsi" w:cstheme="minorHAnsi"/>
        </w:rPr>
        <w:t xml:space="preserve">4.1 </w:t>
      </w:r>
      <w:r w:rsidRPr="00114A50">
        <w:rPr>
          <w:rFonts w:asciiTheme="minorHAnsi" w:hAnsiTheme="minorHAnsi" w:cstheme="minorHAnsi"/>
        </w:rPr>
        <w:tab/>
        <w:t>Cena za vykonanie diela je určená dohodou zmluvných strán v zmysle zákona č. 18/1996 Z. z. o cenách v znení neskorších predpisov a v zmysle vyhl. MF SR 87/1996 Z. z., ktorou sa zákon o cenách vykonáva v znení neskorších predpisov.</w:t>
      </w:r>
    </w:p>
    <w:p w:rsidR="00E9087B" w:rsidRPr="00114A50" w:rsidRDefault="00E9087B" w:rsidP="00114A50">
      <w:pPr>
        <w:autoSpaceDE w:val="0"/>
        <w:autoSpaceDN w:val="0"/>
        <w:adjustRightInd w:val="0"/>
        <w:jc w:val="both"/>
        <w:rPr>
          <w:rFonts w:asciiTheme="minorHAnsi" w:hAnsiTheme="minorHAnsi" w:cstheme="minorHAnsi"/>
          <w:b/>
          <w:bCs/>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003"/>
        <w:gridCol w:w="3378"/>
      </w:tblGrid>
      <w:tr w:rsidR="00E9087B" w:rsidRPr="00114A50" w:rsidTr="00805624">
        <w:trPr>
          <w:trHeight w:val="92"/>
        </w:trPr>
        <w:tc>
          <w:tcPr>
            <w:tcW w:w="4003" w:type="dxa"/>
          </w:tcPr>
          <w:p w:rsidR="00E9087B" w:rsidRPr="00114A50" w:rsidRDefault="00E9087B" w:rsidP="00E9087B">
            <w:pPr>
              <w:autoSpaceDE w:val="0"/>
              <w:autoSpaceDN w:val="0"/>
              <w:adjustRightInd w:val="0"/>
              <w:spacing w:line="276" w:lineRule="auto"/>
              <w:jc w:val="both"/>
              <w:rPr>
                <w:rFonts w:asciiTheme="minorHAnsi" w:hAnsiTheme="minorHAnsi" w:cstheme="minorHAnsi"/>
              </w:rPr>
            </w:pPr>
            <w:r w:rsidRPr="00114A50">
              <w:rPr>
                <w:rFonts w:asciiTheme="minorHAnsi" w:hAnsiTheme="minorHAnsi" w:cstheme="minorHAnsi"/>
              </w:rPr>
              <w:t xml:space="preserve">Zmluvná cena celkom bez DPH (EUR) </w:t>
            </w:r>
          </w:p>
        </w:tc>
        <w:tc>
          <w:tcPr>
            <w:tcW w:w="3378" w:type="dxa"/>
          </w:tcPr>
          <w:p w:rsidR="00E9087B" w:rsidRPr="00114A50" w:rsidRDefault="00E9087B" w:rsidP="00E9087B">
            <w:pPr>
              <w:autoSpaceDE w:val="0"/>
              <w:autoSpaceDN w:val="0"/>
              <w:adjustRightInd w:val="0"/>
              <w:spacing w:line="276" w:lineRule="auto"/>
              <w:jc w:val="both"/>
              <w:rPr>
                <w:rFonts w:asciiTheme="minorHAnsi" w:hAnsiTheme="minorHAnsi" w:cstheme="minorHAnsi"/>
              </w:rPr>
            </w:pPr>
          </w:p>
        </w:tc>
      </w:tr>
      <w:tr w:rsidR="00E9087B" w:rsidRPr="00114A50" w:rsidTr="00805624">
        <w:trPr>
          <w:trHeight w:val="90"/>
        </w:trPr>
        <w:tc>
          <w:tcPr>
            <w:tcW w:w="4003" w:type="dxa"/>
          </w:tcPr>
          <w:p w:rsidR="00E9087B" w:rsidRPr="00114A50" w:rsidRDefault="00E9087B" w:rsidP="00E9087B">
            <w:pPr>
              <w:autoSpaceDE w:val="0"/>
              <w:autoSpaceDN w:val="0"/>
              <w:adjustRightInd w:val="0"/>
              <w:spacing w:line="276" w:lineRule="auto"/>
              <w:jc w:val="both"/>
              <w:rPr>
                <w:rFonts w:asciiTheme="minorHAnsi" w:hAnsiTheme="minorHAnsi" w:cstheme="minorHAnsi"/>
              </w:rPr>
            </w:pPr>
            <w:r w:rsidRPr="00114A50">
              <w:rPr>
                <w:rFonts w:asciiTheme="minorHAnsi" w:hAnsiTheme="minorHAnsi" w:cstheme="minorHAnsi"/>
              </w:rPr>
              <w:t xml:space="preserve">DPH 20% (EUR) </w:t>
            </w:r>
          </w:p>
        </w:tc>
        <w:tc>
          <w:tcPr>
            <w:tcW w:w="3378" w:type="dxa"/>
          </w:tcPr>
          <w:p w:rsidR="00E9087B" w:rsidRPr="00114A50" w:rsidRDefault="00E9087B" w:rsidP="00E9087B">
            <w:pPr>
              <w:autoSpaceDE w:val="0"/>
              <w:autoSpaceDN w:val="0"/>
              <w:adjustRightInd w:val="0"/>
              <w:spacing w:line="276" w:lineRule="auto"/>
              <w:jc w:val="both"/>
              <w:rPr>
                <w:rFonts w:asciiTheme="minorHAnsi" w:hAnsiTheme="minorHAnsi" w:cstheme="minorHAnsi"/>
              </w:rPr>
            </w:pPr>
          </w:p>
        </w:tc>
      </w:tr>
      <w:tr w:rsidR="00E9087B" w:rsidRPr="00114A50" w:rsidTr="00805624">
        <w:trPr>
          <w:trHeight w:val="88"/>
        </w:trPr>
        <w:tc>
          <w:tcPr>
            <w:tcW w:w="4003" w:type="dxa"/>
          </w:tcPr>
          <w:p w:rsidR="00E9087B" w:rsidRPr="00114A50" w:rsidRDefault="00E9087B" w:rsidP="00E9087B">
            <w:pPr>
              <w:autoSpaceDE w:val="0"/>
              <w:autoSpaceDN w:val="0"/>
              <w:adjustRightInd w:val="0"/>
              <w:spacing w:line="276" w:lineRule="auto"/>
              <w:jc w:val="both"/>
              <w:rPr>
                <w:rFonts w:asciiTheme="minorHAnsi" w:hAnsiTheme="minorHAnsi" w:cstheme="minorHAnsi"/>
              </w:rPr>
            </w:pPr>
            <w:r w:rsidRPr="00114A50">
              <w:rPr>
                <w:rFonts w:asciiTheme="minorHAnsi" w:hAnsiTheme="minorHAnsi" w:cstheme="minorHAnsi"/>
                <w:b/>
                <w:bCs/>
              </w:rPr>
              <w:t xml:space="preserve">Zmluvná cena celkom s DPH (EUR) </w:t>
            </w:r>
          </w:p>
        </w:tc>
        <w:tc>
          <w:tcPr>
            <w:tcW w:w="3378" w:type="dxa"/>
          </w:tcPr>
          <w:p w:rsidR="00E9087B" w:rsidRPr="00114A50" w:rsidRDefault="00E9087B" w:rsidP="00E9087B">
            <w:pPr>
              <w:autoSpaceDE w:val="0"/>
              <w:autoSpaceDN w:val="0"/>
              <w:adjustRightInd w:val="0"/>
              <w:spacing w:line="276" w:lineRule="auto"/>
              <w:jc w:val="both"/>
              <w:rPr>
                <w:rFonts w:asciiTheme="minorHAnsi" w:hAnsiTheme="minorHAnsi" w:cstheme="minorHAnsi"/>
              </w:rPr>
            </w:pPr>
          </w:p>
        </w:tc>
      </w:tr>
    </w:tbl>
    <w:p w:rsidR="00AC2D5B" w:rsidRPr="00114A50" w:rsidRDefault="00AC2D5B" w:rsidP="00114A50">
      <w:pPr>
        <w:autoSpaceDE w:val="0"/>
        <w:autoSpaceDN w:val="0"/>
        <w:adjustRightInd w:val="0"/>
        <w:jc w:val="both"/>
        <w:rPr>
          <w:rFonts w:asciiTheme="minorHAnsi" w:hAnsiTheme="minorHAnsi" w:cstheme="minorHAnsi"/>
          <w:b/>
          <w:bCs/>
        </w:rPr>
      </w:pPr>
    </w:p>
    <w:p w:rsidR="005600B0" w:rsidRPr="00114A50" w:rsidRDefault="00E9087B" w:rsidP="00114A50">
      <w:pPr>
        <w:autoSpaceDE w:val="0"/>
        <w:autoSpaceDN w:val="0"/>
        <w:adjustRightInd w:val="0"/>
        <w:ind w:left="1388"/>
        <w:jc w:val="both"/>
        <w:rPr>
          <w:rFonts w:asciiTheme="minorHAnsi" w:hAnsiTheme="minorHAnsi" w:cstheme="minorHAnsi"/>
          <w:b/>
          <w:bCs/>
        </w:rPr>
      </w:pPr>
      <w:r w:rsidRPr="00114A50">
        <w:rPr>
          <w:rFonts w:asciiTheme="minorHAnsi" w:hAnsiTheme="minorHAnsi" w:cstheme="minorHAnsi"/>
          <w:b/>
          <w:bCs/>
        </w:rPr>
        <w:t>Slovom:</w:t>
      </w:r>
    </w:p>
    <w:p w:rsidR="00E9087B" w:rsidRPr="00114A50" w:rsidRDefault="00E9087B" w:rsidP="00E9087B">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4.2</w:t>
      </w:r>
      <w:r w:rsidRPr="00114A50">
        <w:rPr>
          <w:rFonts w:asciiTheme="minorHAnsi" w:hAnsiTheme="minorHAnsi" w:cstheme="minorHAnsi"/>
        </w:rPr>
        <w:tab/>
        <w:t xml:space="preserve">Prílohu č. 1 Zmluvy o dielo tvorí rozpočet </w:t>
      </w:r>
      <w:r w:rsidR="001B62D5">
        <w:rPr>
          <w:rFonts w:asciiTheme="minorHAnsi" w:hAnsiTheme="minorHAnsi" w:cstheme="minorHAnsi"/>
        </w:rPr>
        <w:t xml:space="preserve">rozdelený na dve etapy </w:t>
      </w:r>
      <w:r w:rsidRPr="00114A50">
        <w:rPr>
          <w:rFonts w:asciiTheme="minorHAnsi" w:hAnsiTheme="minorHAnsi" w:cstheme="minorHAnsi"/>
        </w:rPr>
        <w:t>(ocenený výkaz výmer), u ktorého zhotoviteľ prehlasuje, že je úplný.</w:t>
      </w:r>
    </w:p>
    <w:p w:rsidR="00E9087B" w:rsidRPr="00114A50" w:rsidRDefault="00E9087B" w:rsidP="00E9087B">
      <w:pPr>
        <w:autoSpaceDE w:val="0"/>
        <w:autoSpaceDN w:val="0"/>
        <w:adjustRightInd w:val="0"/>
        <w:jc w:val="both"/>
        <w:rPr>
          <w:rFonts w:asciiTheme="minorHAnsi" w:hAnsiTheme="minorHAnsi" w:cstheme="minorHAnsi"/>
        </w:rPr>
      </w:pPr>
    </w:p>
    <w:p w:rsidR="00E9087B" w:rsidRPr="00114A50" w:rsidRDefault="00E9087B" w:rsidP="00E9087B">
      <w:pPr>
        <w:widowControl w:val="0"/>
        <w:autoSpaceDE w:val="0"/>
        <w:autoSpaceDN w:val="0"/>
        <w:adjustRightInd w:val="0"/>
        <w:ind w:left="675" w:right="34" w:hanging="675"/>
        <w:jc w:val="both"/>
        <w:rPr>
          <w:rFonts w:asciiTheme="minorHAnsi" w:hAnsiTheme="minorHAnsi" w:cstheme="minorHAnsi"/>
        </w:rPr>
      </w:pPr>
      <w:r w:rsidRPr="00114A50">
        <w:rPr>
          <w:rFonts w:asciiTheme="minorHAnsi" w:hAnsiTheme="minorHAnsi" w:cstheme="minorHAnsi"/>
        </w:rPr>
        <w:t>4.3</w:t>
      </w:r>
      <w:r w:rsidRPr="00114A50">
        <w:rPr>
          <w:rFonts w:asciiTheme="minorHAnsi" w:hAnsiTheme="minorHAnsi" w:cstheme="minorHAnsi"/>
        </w:rPr>
        <w:tab/>
        <w:t>Cena diela</w:t>
      </w:r>
      <w:r w:rsidR="001B62D5">
        <w:rPr>
          <w:rFonts w:asciiTheme="minorHAnsi" w:hAnsiTheme="minorHAnsi" w:cstheme="minorHAnsi"/>
        </w:rPr>
        <w:t xml:space="preserve"> resp. etapy diela</w:t>
      </w:r>
      <w:r w:rsidRPr="00114A50">
        <w:rPr>
          <w:rFonts w:asciiTheme="minorHAnsi" w:hAnsiTheme="minorHAnsi" w:cstheme="minorHAnsi"/>
        </w:rPr>
        <w:t>, dohodnutá oboma zmluvnými stranami zahŕňa všetky vykázané a ocenené práce, dodávky a ďalšie súvisiace práce, ktoré budú potrebné či už pri realizácii, alebo potrebné ku odovzdaniu do užívania.</w:t>
      </w:r>
    </w:p>
    <w:p w:rsidR="00E9087B" w:rsidRPr="00114A50" w:rsidRDefault="00E9087B" w:rsidP="00E9087B">
      <w:pPr>
        <w:autoSpaceDE w:val="0"/>
        <w:autoSpaceDN w:val="0"/>
        <w:adjustRightInd w:val="0"/>
        <w:jc w:val="both"/>
        <w:rPr>
          <w:rFonts w:asciiTheme="minorHAnsi" w:hAnsiTheme="minorHAnsi" w:cstheme="minorHAnsi"/>
        </w:rPr>
      </w:pPr>
    </w:p>
    <w:p w:rsidR="00E9087B" w:rsidRPr="00114A50" w:rsidRDefault="00E9087B" w:rsidP="00E9087B">
      <w:pPr>
        <w:widowControl w:val="0"/>
        <w:autoSpaceDE w:val="0"/>
        <w:autoSpaceDN w:val="0"/>
        <w:adjustRightInd w:val="0"/>
        <w:ind w:left="675" w:right="34" w:hanging="675"/>
        <w:jc w:val="both"/>
        <w:rPr>
          <w:rFonts w:asciiTheme="minorHAnsi" w:hAnsiTheme="minorHAnsi" w:cstheme="minorHAnsi"/>
        </w:rPr>
      </w:pPr>
      <w:r w:rsidRPr="00114A50">
        <w:rPr>
          <w:rFonts w:asciiTheme="minorHAnsi" w:hAnsiTheme="minorHAnsi" w:cstheme="minorHAnsi"/>
        </w:rPr>
        <w:t>4.4</w:t>
      </w:r>
      <w:r w:rsidRPr="00114A50">
        <w:rPr>
          <w:rFonts w:asciiTheme="minorHAnsi" w:hAnsiTheme="minorHAnsi" w:cstheme="minorHAnsi"/>
        </w:rPr>
        <w:tab/>
        <w:t>Cena dohodnutá v Čl. 4.1 kryje náklady potrebné na dodržanie zmluvne dohodnutých kvalitatívnych, dodacích a platobných podmienok podľa tejto zmluvy, a to najmä:</w:t>
      </w:r>
    </w:p>
    <w:p w:rsidR="00E9087B" w:rsidRPr="00114A50" w:rsidRDefault="00E9087B" w:rsidP="00E9087B">
      <w:pPr>
        <w:widowControl w:val="0"/>
        <w:numPr>
          <w:ilvl w:val="0"/>
          <w:numId w:val="23"/>
        </w:numPr>
        <w:tabs>
          <w:tab w:val="left" w:pos="1276"/>
          <w:tab w:val="left" w:pos="9072"/>
        </w:tabs>
        <w:autoSpaceDE w:val="0"/>
        <w:autoSpaceDN w:val="0"/>
        <w:adjustRightInd w:val="0"/>
        <w:ind w:left="1276" w:right="34" w:hanging="556"/>
        <w:jc w:val="both"/>
        <w:rPr>
          <w:rFonts w:asciiTheme="minorHAnsi" w:hAnsiTheme="minorHAnsi" w:cstheme="minorHAnsi"/>
        </w:rPr>
      </w:pPr>
      <w:r w:rsidRPr="00114A50">
        <w:rPr>
          <w:rFonts w:asciiTheme="minorHAnsi" w:hAnsiTheme="minorHAnsi" w:cstheme="minorHAnsi"/>
        </w:rPr>
        <w:t>technicko-kvalitatívnych parametrov uvedených v technických normách a predpisoch, platných na území Slovenskej republiky,</w:t>
      </w:r>
    </w:p>
    <w:p w:rsidR="00E9087B" w:rsidRPr="00114A50" w:rsidRDefault="00E9087B" w:rsidP="00E9087B">
      <w:pPr>
        <w:widowControl w:val="0"/>
        <w:numPr>
          <w:ilvl w:val="0"/>
          <w:numId w:val="23"/>
        </w:numPr>
        <w:tabs>
          <w:tab w:val="left" w:pos="1276"/>
        </w:tabs>
        <w:autoSpaceDE w:val="0"/>
        <w:autoSpaceDN w:val="0"/>
        <w:adjustRightInd w:val="0"/>
        <w:ind w:left="720" w:right="34" w:firstLine="0"/>
        <w:jc w:val="both"/>
        <w:rPr>
          <w:rFonts w:asciiTheme="minorHAnsi" w:hAnsiTheme="minorHAnsi" w:cstheme="minorHAnsi"/>
        </w:rPr>
      </w:pPr>
      <w:r w:rsidRPr="00114A50">
        <w:rPr>
          <w:rFonts w:asciiTheme="minorHAnsi" w:hAnsiTheme="minorHAnsi" w:cstheme="minorHAnsi"/>
        </w:rPr>
        <w:t>podmienok realizácie diela:</w:t>
      </w:r>
    </w:p>
    <w:p w:rsidR="00E9087B" w:rsidRPr="00114A50" w:rsidRDefault="00E9087B" w:rsidP="00E9087B">
      <w:pPr>
        <w:widowControl w:val="0"/>
        <w:numPr>
          <w:ilvl w:val="1"/>
          <w:numId w:val="23"/>
        </w:numPr>
        <w:tabs>
          <w:tab w:val="num" w:pos="1260"/>
        </w:tabs>
        <w:autoSpaceDE w:val="0"/>
        <w:autoSpaceDN w:val="0"/>
        <w:adjustRightInd w:val="0"/>
        <w:ind w:left="1260" w:right="34"/>
        <w:jc w:val="both"/>
        <w:rPr>
          <w:rFonts w:asciiTheme="minorHAnsi" w:hAnsiTheme="minorHAnsi" w:cstheme="minorHAnsi"/>
        </w:rPr>
      </w:pPr>
      <w:r w:rsidRPr="00114A50">
        <w:rPr>
          <w:rFonts w:asciiTheme="minorHAnsi" w:hAnsiTheme="minorHAnsi" w:cstheme="minorHAnsi"/>
        </w:rPr>
        <w:t>vybudovanie zariadenia staveniska a náklady súvisiace so zabezpečením staveniska pred vstupom cudzích osôb,</w:t>
      </w:r>
    </w:p>
    <w:p w:rsidR="00E9087B" w:rsidRPr="00114A50" w:rsidRDefault="00E9087B" w:rsidP="00E9087B">
      <w:pPr>
        <w:widowControl w:val="0"/>
        <w:numPr>
          <w:ilvl w:val="1"/>
          <w:numId w:val="23"/>
        </w:numPr>
        <w:tabs>
          <w:tab w:val="num" w:pos="1260"/>
        </w:tabs>
        <w:autoSpaceDE w:val="0"/>
        <w:autoSpaceDN w:val="0"/>
        <w:adjustRightInd w:val="0"/>
        <w:ind w:left="1260" w:right="34"/>
        <w:jc w:val="both"/>
        <w:rPr>
          <w:rFonts w:asciiTheme="minorHAnsi" w:hAnsiTheme="minorHAnsi" w:cstheme="minorHAnsi"/>
        </w:rPr>
      </w:pPr>
      <w:r w:rsidRPr="00114A50">
        <w:rPr>
          <w:rFonts w:asciiTheme="minorHAnsi" w:hAnsiTheme="minorHAnsi" w:cstheme="minorHAnsi"/>
        </w:rPr>
        <w:t>náklady na stráženie staveniska a stavby (ak bude potrebné),</w:t>
      </w:r>
    </w:p>
    <w:p w:rsidR="00E9087B" w:rsidRPr="00114A50" w:rsidRDefault="00E9087B" w:rsidP="00E9087B">
      <w:pPr>
        <w:widowControl w:val="0"/>
        <w:numPr>
          <w:ilvl w:val="1"/>
          <w:numId w:val="23"/>
        </w:numPr>
        <w:tabs>
          <w:tab w:val="num" w:pos="1260"/>
        </w:tabs>
        <w:autoSpaceDE w:val="0"/>
        <w:autoSpaceDN w:val="0"/>
        <w:adjustRightInd w:val="0"/>
        <w:ind w:left="1260" w:right="34"/>
        <w:jc w:val="both"/>
        <w:rPr>
          <w:rFonts w:asciiTheme="minorHAnsi" w:hAnsiTheme="minorHAnsi" w:cstheme="minorHAnsi"/>
        </w:rPr>
      </w:pPr>
      <w:r w:rsidRPr="00114A50">
        <w:rPr>
          <w:rFonts w:asciiTheme="minorHAnsi" w:hAnsiTheme="minorHAnsi" w:cstheme="minorHAnsi"/>
        </w:rPr>
        <w:t>náklady súvisiace s bezpečnosťou a ochranou zdravia pri práci počas výstavby,</w:t>
      </w:r>
    </w:p>
    <w:p w:rsidR="00E9087B" w:rsidRPr="00114A50" w:rsidRDefault="00E9087B" w:rsidP="00E9087B">
      <w:pPr>
        <w:widowControl w:val="0"/>
        <w:numPr>
          <w:ilvl w:val="1"/>
          <w:numId w:val="23"/>
        </w:numPr>
        <w:tabs>
          <w:tab w:val="num" w:pos="1260"/>
        </w:tabs>
        <w:autoSpaceDE w:val="0"/>
        <w:autoSpaceDN w:val="0"/>
        <w:adjustRightInd w:val="0"/>
        <w:ind w:left="1260" w:right="34"/>
        <w:jc w:val="both"/>
        <w:rPr>
          <w:rFonts w:asciiTheme="minorHAnsi" w:hAnsiTheme="minorHAnsi" w:cstheme="minorHAnsi"/>
        </w:rPr>
      </w:pPr>
      <w:r w:rsidRPr="00114A50">
        <w:rPr>
          <w:rFonts w:asciiTheme="minorHAnsi" w:hAnsiTheme="minorHAnsi" w:cstheme="minorHAnsi"/>
        </w:rPr>
        <w:t>náklady na zaistenie bezpečnosti technických zariadení počas výstavby,</w:t>
      </w:r>
    </w:p>
    <w:p w:rsidR="00E9087B" w:rsidRPr="00114A50" w:rsidRDefault="00E9087B" w:rsidP="00E9087B">
      <w:pPr>
        <w:widowControl w:val="0"/>
        <w:numPr>
          <w:ilvl w:val="1"/>
          <w:numId w:val="23"/>
        </w:numPr>
        <w:tabs>
          <w:tab w:val="num" w:pos="1260"/>
        </w:tabs>
        <w:autoSpaceDE w:val="0"/>
        <w:autoSpaceDN w:val="0"/>
        <w:adjustRightInd w:val="0"/>
        <w:ind w:left="1260" w:right="34"/>
        <w:jc w:val="both"/>
        <w:rPr>
          <w:rFonts w:asciiTheme="minorHAnsi" w:hAnsiTheme="minorHAnsi" w:cstheme="minorHAnsi"/>
        </w:rPr>
      </w:pPr>
      <w:r w:rsidRPr="00114A50">
        <w:rPr>
          <w:rFonts w:asciiTheme="minorHAnsi" w:hAnsiTheme="minorHAnsi" w:cstheme="minorHAnsi"/>
        </w:rPr>
        <w:t>náklady vynaložené na požiarnu ochranu v priebehu výstavby,</w:t>
      </w:r>
    </w:p>
    <w:p w:rsidR="00E9087B" w:rsidRPr="00114A50" w:rsidRDefault="00E9087B" w:rsidP="00E9087B">
      <w:pPr>
        <w:widowControl w:val="0"/>
        <w:numPr>
          <w:ilvl w:val="1"/>
          <w:numId w:val="23"/>
        </w:numPr>
        <w:tabs>
          <w:tab w:val="num" w:pos="1260"/>
        </w:tabs>
        <w:autoSpaceDE w:val="0"/>
        <w:autoSpaceDN w:val="0"/>
        <w:adjustRightInd w:val="0"/>
        <w:ind w:left="1260" w:right="34"/>
        <w:jc w:val="both"/>
        <w:rPr>
          <w:rFonts w:asciiTheme="minorHAnsi" w:hAnsiTheme="minorHAnsi" w:cstheme="minorHAnsi"/>
        </w:rPr>
      </w:pPr>
      <w:r w:rsidRPr="00114A50">
        <w:rPr>
          <w:rFonts w:asciiTheme="minorHAnsi" w:hAnsiTheme="minorHAnsi" w:cstheme="minorHAnsi"/>
        </w:rPr>
        <w:t>spotreba energií,</w:t>
      </w:r>
    </w:p>
    <w:p w:rsidR="00E9087B" w:rsidRPr="00114A50" w:rsidRDefault="00E9087B" w:rsidP="00E9087B">
      <w:pPr>
        <w:widowControl w:val="0"/>
        <w:tabs>
          <w:tab w:val="left" w:pos="720"/>
        </w:tabs>
        <w:autoSpaceDE w:val="0"/>
        <w:autoSpaceDN w:val="0"/>
        <w:adjustRightInd w:val="0"/>
        <w:ind w:right="34"/>
        <w:jc w:val="both"/>
        <w:rPr>
          <w:rFonts w:asciiTheme="minorHAnsi" w:hAnsiTheme="minorHAnsi" w:cstheme="minorHAnsi"/>
        </w:rPr>
      </w:pPr>
    </w:p>
    <w:p w:rsidR="00E9087B" w:rsidRPr="00114A50" w:rsidRDefault="00E9087B" w:rsidP="00E9087B">
      <w:pPr>
        <w:widowControl w:val="0"/>
        <w:tabs>
          <w:tab w:val="left" w:pos="720"/>
        </w:tabs>
        <w:autoSpaceDE w:val="0"/>
        <w:autoSpaceDN w:val="0"/>
        <w:adjustRightInd w:val="0"/>
        <w:ind w:right="34"/>
        <w:jc w:val="both"/>
        <w:rPr>
          <w:rFonts w:asciiTheme="minorHAnsi" w:hAnsiTheme="minorHAnsi" w:cstheme="minorHAnsi"/>
        </w:rPr>
      </w:pPr>
      <w:r w:rsidRPr="00114A50">
        <w:rPr>
          <w:rFonts w:asciiTheme="minorHAnsi" w:hAnsiTheme="minorHAnsi" w:cstheme="minorHAnsi"/>
        </w:rPr>
        <w:t>4.5.</w:t>
      </w:r>
      <w:r w:rsidRPr="00114A50">
        <w:rPr>
          <w:rFonts w:asciiTheme="minorHAnsi" w:hAnsiTheme="minorHAnsi" w:cstheme="minorHAnsi"/>
        </w:rPr>
        <w:tab/>
        <w:t>Zhotoviteľ sa nemôže dovolávať a uplatňovať nároky na zvýšenie ceny diela v prípade</w:t>
      </w:r>
    </w:p>
    <w:p w:rsidR="00E9087B" w:rsidRPr="00114A50" w:rsidRDefault="00E9087B" w:rsidP="00E9087B">
      <w:pPr>
        <w:widowControl w:val="0"/>
        <w:numPr>
          <w:ilvl w:val="0"/>
          <w:numId w:val="24"/>
        </w:numPr>
        <w:tabs>
          <w:tab w:val="left" w:pos="900"/>
        </w:tabs>
        <w:autoSpaceDE w:val="0"/>
        <w:autoSpaceDN w:val="0"/>
        <w:adjustRightInd w:val="0"/>
        <w:ind w:left="1620" w:right="34" w:hanging="720"/>
        <w:jc w:val="both"/>
        <w:rPr>
          <w:rFonts w:asciiTheme="minorHAnsi" w:hAnsiTheme="minorHAnsi" w:cstheme="minorHAnsi"/>
        </w:rPr>
      </w:pPr>
      <w:r w:rsidRPr="00114A50">
        <w:rPr>
          <w:rFonts w:asciiTheme="minorHAnsi" w:hAnsiTheme="minorHAnsi" w:cstheme="minorHAnsi"/>
        </w:rPr>
        <w:t>vlastných chýb,</w:t>
      </w:r>
    </w:p>
    <w:p w:rsidR="00E9087B" w:rsidRPr="00114A50" w:rsidRDefault="00E9087B" w:rsidP="00E9087B">
      <w:pPr>
        <w:widowControl w:val="0"/>
        <w:numPr>
          <w:ilvl w:val="0"/>
          <w:numId w:val="24"/>
        </w:numPr>
        <w:tabs>
          <w:tab w:val="left" w:pos="900"/>
        </w:tabs>
        <w:autoSpaceDE w:val="0"/>
        <w:autoSpaceDN w:val="0"/>
        <w:adjustRightInd w:val="0"/>
        <w:ind w:left="1440" w:right="34" w:hanging="540"/>
        <w:jc w:val="both"/>
        <w:rPr>
          <w:rFonts w:asciiTheme="minorHAnsi" w:hAnsiTheme="minorHAnsi" w:cstheme="minorHAnsi"/>
        </w:rPr>
      </w:pPr>
      <w:r w:rsidRPr="00114A50">
        <w:rPr>
          <w:rFonts w:asciiTheme="minorHAnsi" w:hAnsiTheme="minorHAnsi" w:cstheme="minorHAnsi"/>
        </w:rPr>
        <w:t>nepochopenia zadania a výkazu výmer v súťažných podkladoch,</w:t>
      </w:r>
    </w:p>
    <w:p w:rsidR="00E9087B" w:rsidRPr="00114A50" w:rsidRDefault="00E9087B" w:rsidP="00E9087B">
      <w:pPr>
        <w:widowControl w:val="0"/>
        <w:numPr>
          <w:ilvl w:val="0"/>
          <w:numId w:val="24"/>
        </w:numPr>
        <w:tabs>
          <w:tab w:val="left" w:pos="900"/>
        </w:tabs>
        <w:autoSpaceDE w:val="0"/>
        <w:autoSpaceDN w:val="0"/>
        <w:adjustRightInd w:val="0"/>
        <w:ind w:left="1440" w:right="34" w:hanging="540"/>
        <w:jc w:val="both"/>
        <w:rPr>
          <w:rFonts w:asciiTheme="minorHAnsi" w:hAnsiTheme="minorHAnsi" w:cstheme="minorHAnsi"/>
        </w:rPr>
      </w:pPr>
      <w:r w:rsidRPr="00114A50">
        <w:rPr>
          <w:rFonts w:asciiTheme="minorHAnsi" w:hAnsiTheme="minorHAnsi" w:cstheme="minorHAnsi"/>
        </w:rPr>
        <w:t>nedostatkov riadenia a koordinácie činností pri príprave a realizácii diela.</w:t>
      </w:r>
    </w:p>
    <w:p w:rsidR="00E9087B" w:rsidRPr="00114A50" w:rsidRDefault="00E9087B" w:rsidP="00E9087B">
      <w:pPr>
        <w:autoSpaceDE w:val="0"/>
        <w:autoSpaceDN w:val="0"/>
        <w:adjustRightInd w:val="0"/>
        <w:ind w:left="680" w:firstLine="680"/>
        <w:jc w:val="both"/>
        <w:rPr>
          <w:rFonts w:asciiTheme="minorHAnsi" w:hAnsiTheme="minorHAnsi" w:cstheme="minorHAnsi"/>
        </w:rPr>
      </w:pPr>
    </w:p>
    <w:p w:rsidR="00E9087B" w:rsidRPr="00114A50" w:rsidRDefault="00E9087B" w:rsidP="00E9087B">
      <w:pPr>
        <w:widowControl w:val="0"/>
        <w:autoSpaceDE w:val="0"/>
        <w:autoSpaceDN w:val="0"/>
        <w:adjustRightInd w:val="0"/>
        <w:ind w:left="675" w:right="34" w:hanging="675"/>
        <w:jc w:val="both"/>
        <w:rPr>
          <w:rFonts w:asciiTheme="minorHAnsi" w:hAnsiTheme="minorHAnsi" w:cstheme="minorHAnsi"/>
        </w:rPr>
      </w:pPr>
      <w:r w:rsidRPr="00114A50">
        <w:rPr>
          <w:rFonts w:asciiTheme="minorHAnsi" w:hAnsiTheme="minorHAnsi" w:cstheme="minorHAnsi"/>
        </w:rPr>
        <w:t>4.6.</w:t>
      </w:r>
      <w:r w:rsidRPr="00114A50">
        <w:rPr>
          <w:rFonts w:asciiTheme="minorHAnsi" w:hAnsiTheme="minorHAnsi" w:cstheme="minorHAnsi"/>
        </w:rPr>
        <w:tab/>
      </w:r>
      <w:r w:rsidRPr="00114A50">
        <w:rPr>
          <w:rFonts w:asciiTheme="minorHAnsi" w:hAnsiTheme="minorHAnsi" w:cstheme="minorHAnsi"/>
          <w:snapToGrid w:val="0"/>
        </w:rPr>
        <w:t>Ako podklad pre ocenenie diela, z ktorého vyplýva rozsah stavebných a montážnych prác a charakteristické špecifikácie dodávok boli použité všetky dokumenty, materiály a informácie, ktoré poskytol objednávateľ vo verejnom obstarávaní za účelom predkladania ponúk, najmä podklady:</w:t>
      </w:r>
    </w:p>
    <w:p w:rsidR="00E9087B" w:rsidRPr="00114A50" w:rsidRDefault="00E9087B" w:rsidP="00E9087B">
      <w:pPr>
        <w:widowControl w:val="0"/>
        <w:numPr>
          <w:ilvl w:val="1"/>
          <w:numId w:val="24"/>
        </w:numPr>
        <w:tabs>
          <w:tab w:val="left" w:pos="900"/>
        </w:tabs>
        <w:autoSpaceDE w:val="0"/>
        <w:autoSpaceDN w:val="0"/>
        <w:adjustRightInd w:val="0"/>
        <w:ind w:right="34"/>
        <w:jc w:val="both"/>
        <w:rPr>
          <w:rFonts w:asciiTheme="minorHAnsi" w:hAnsiTheme="minorHAnsi" w:cstheme="minorHAnsi"/>
        </w:rPr>
      </w:pPr>
      <w:r w:rsidRPr="00114A50">
        <w:rPr>
          <w:rFonts w:asciiTheme="minorHAnsi" w:hAnsiTheme="minorHAnsi" w:cstheme="minorHAnsi"/>
        </w:rPr>
        <w:t>výzva na predkladanie ponúk,</w:t>
      </w:r>
    </w:p>
    <w:p w:rsidR="00E9087B" w:rsidRPr="00114A50" w:rsidRDefault="00E9087B" w:rsidP="00E9087B">
      <w:pPr>
        <w:widowControl w:val="0"/>
        <w:numPr>
          <w:ilvl w:val="1"/>
          <w:numId w:val="24"/>
        </w:numPr>
        <w:tabs>
          <w:tab w:val="left" w:pos="900"/>
        </w:tabs>
        <w:autoSpaceDE w:val="0"/>
        <w:autoSpaceDN w:val="0"/>
        <w:adjustRightInd w:val="0"/>
        <w:ind w:right="34"/>
        <w:jc w:val="both"/>
        <w:rPr>
          <w:rFonts w:asciiTheme="minorHAnsi" w:hAnsiTheme="minorHAnsi" w:cstheme="minorHAnsi"/>
        </w:rPr>
      </w:pPr>
      <w:r w:rsidRPr="00114A50">
        <w:rPr>
          <w:rFonts w:asciiTheme="minorHAnsi" w:hAnsiTheme="minorHAnsi" w:cstheme="minorHAnsi"/>
        </w:rPr>
        <w:t>výkaz výmer.</w:t>
      </w:r>
    </w:p>
    <w:p w:rsidR="00E9087B" w:rsidRPr="00114A50" w:rsidRDefault="00E9087B" w:rsidP="00E9087B">
      <w:pPr>
        <w:widowControl w:val="0"/>
        <w:numPr>
          <w:ilvl w:val="1"/>
          <w:numId w:val="24"/>
        </w:numPr>
        <w:tabs>
          <w:tab w:val="left" w:pos="900"/>
        </w:tabs>
        <w:autoSpaceDE w:val="0"/>
        <w:autoSpaceDN w:val="0"/>
        <w:adjustRightInd w:val="0"/>
        <w:ind w:right="34"/>
        <w:jc w:val="both"/>
        <w:rPr>
          <w:rFonts w:asciiTheme="minorHAnsi" w:hAnsiTheme="minorHAnsi" w:cstheme="minorHAnsi"/>
        </w:rPr>
      </w:pPr>
      <w:r w:rsidRPr="00114A50">
        <w:rPr>
          <w:rFonts w:asciiTheme="minorHAnsi" w:hAnsiTheme="minorHAnsi" w:cstheme="minorHAnsi"/>
        </w:rPr>
        <w:t>Projektová dokumentácia</w:t>
      </w:r>
    </w:p>
    <w:p w:rsidR="00E9087B" w:rsidRPr="00114A50" w:rsidRDefault="00E9087B" w:rsidP="00E9087B">
      <w:pPr>
        <w:widowControl w:val="0"/>
        <w:tabs>
          <w:tab w:val="left" w:pos="2304"/>
          <w:tab w:val="left" w:pos="3456"/>
          <w:tab w:val="left" w:pos="4608"/>
          <w:tab w:val="left" w:pos="5760"/>
          <w:tab w:val="left" w:pos="6912"/>
          <w:tab w:val="left" w:pos="8064"/>
        </w:tabs>
        <w:autoSpaceDE w:val="0"/>
        <w:autoSpaceDN w:val="0"/>
        <w:adjustRightInd w:val="0"/>
        <w:ind w:right="32"/>
        <w:jc w:val="both"/>
        <w:rPr>
          <w:rFonts w:asciiTheme="minorHAnsi" w:hAnsiTheme="minorHAnsi" w:cstheme="minorHAnsi"/>
        </w:rPr>
      </w:pPr>
    </w:p>
    <w:p w:rsidR="00E9087B" w:rsidRPr="00114A50" w:rsidRDefault="00E9087B" w:rsidP="00E9087B">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4.7.</w:t>
      </w:r>
      <w:r w:rsidRPr="00114A50">
        <w:rPr>
          <w:rFonts w:asciiTheme="minorHAnsi" w:hAnsiTheme="minorHAnsi" w:cstheme="minorHAnsi"/>
        </w:rPr>
        <w:tab/>
      </w:r>
      <w:r w:rsidR="00951793" w:rsidRPr="00114A50">
        <w:rPr>
          <w:rFonts w:asciiTheme="minorHAnsi" w:hAnsiTheme="minorHAnsi" w:cstheme="minorHAnsi"/>
        </w:rPr>
        <w:t xml:space="preserve">Zmluvné strany sa dohodli, že objednávateľ neposkytne zhotoviteľovi preddavok na predmet zmluvy. Fakturácia a platenie prác a dodávok budú v zmysle dohody zmluvných strán vykonávané mesačne, formou faktúr vystavených na základe zhotoviteľom predložených, objednávateľom potvrdených súpisov skutočne vykonaných prác za predchádzajúci mesiac. Zhotoviteľ predloží mesačný súpis skutočne vykonaných prác vždy najneskôr v piaty deň nasledujúceho kalendárneho mesiaca a objednávateľ tento odsúhlasí alebo k nemu uvedie svoje výhrady najneskoršie do 10 pracovných dní od predloženia tohto súpisu. V prípade ak objednávateľ k mesačnému súpisu skutočne vykonaných prác predloženému zhotoviteľom uvedie v lehote uvedenej v predchádzajúcej vete svoje výhrady a zhotoviteľ predloží objednávateľovi opravený mesačný súpis skutočne vykonaných prác, objednávateľ tento opravený mesačný súpis skutočne vykonaných prác odsúhlasí alebo k nemu uvedie svoje výhrady najneskoršie do 2 pracovných dní od predloženia tohto opraveného súpisu. Súpis skutočne vykonaných prác podpisuje za objednávateľa stavebný dozor. Zhotoviteľ akceptuje zádržné z ceny diela z každej faktúry vo </w:t>
      </w:r>
      <w:r w:rsidR="00951793" w:rsidRPr="00114A50">
        <w:rPr>
          <w:rFonts w:asciiTheme="minorHAnsi" w:hAnsiTheme="minorHAnsi" w:cstheme="minorHAnsi"/>
        </w:rPr>
        <w:lastRenderedPageBreak/>
        <w:t>výške 10% , vo väzbe na riadne vykonanie diela. Zádržné 10% z každej fakturovanej čiastky bez DPH bude do doby odovzdania celej stavby, ako zádržné na včasnosť a kvalitu realizácie stavebných prác. Čiastka 10% slúži ako zádržné, ktoré bude uhradené na základe daňového dokladu vystaveného zhotoviteľom v rámci žiadosti dodávateľa o vrátenie zádržného, po riadnom a úplnom odovzdaní a prevzatí celého predmetu zákazky objednávateľom a podpísaní preberacieho protokolu. V prípade, že po riadnom odovzdaní a prevzatí celého diela budú na diele objednávateľom zistené závady a/alebo budú uplatnené reklamácie, bude zádržné vyplatené až po riadnom a úplnom odstránení všetkých závad a/ alebo reklamovaných prác a dodávok v stanovenom termíne objednávateľom, prípadne bude vyplatená len časť zádržného vo výške po odrátaní nárokov objednávateľa - napr. na zmluvnú pokutu, ktoré mu počas zadržiavania zádržného vznikli. Ak dôjde k použitiu zádržného alebo jeho časti, objednávateľ vráti zhotoviteľovi iba nepoužitý zostatok z tejto sumy. Objednávateľ pri vrátení zádržného ak si z nej uplatnil plnenie, odovzdá zhotoviteľovi aj podrobný písomný prehľad jej použitia vrátane odôvodnenia.</w:t>
      </w:r>
    </w:p>
    <w:p w:rsidR="00E9087B" w:rsidRPr="00114A50" w:rsidRDefault="00E9087B" w:rsidP="00E9087B">
      <w:pPr>
        <w:autoSpaceDE w:val="0"/>
        <w:autoSpaceDN w:val="0"/>
        <w:adjustRightInd w:val="0"/>
        <w:rPr>
          <w:rFonts w:asciiTheme="minorHAnsi" w:hAnsiTheme="minorHAnsi" w:cstheme="minorHAnsi"/>
        </w:rPr>
      </w:pPr>
    </w:p>
    <w:p w:rsidR="00E9087B" w:rsidRPr="00114A50" w:rsidRDefault="00E9087B" w:rsidP="00E9087B">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 xml:space="preserve">4.8 </w:t>
      </w:r>
      <w:r w:rsidRPr="00114A50">
        <w:rPr>
          <w:rFonts w:asciiTheme="minorHAnsi" w:hAnsiTheme="minorHAnsi" w:cstheme="minorHAnsi"/>
        </w:rPr>
        <w:tab/>
        <w:t xml:space="preserve">Na základe dohody zmluvných strán </w:t>
      </w:r>
      <w:r w:rsidR="00951793" w:rsidRPr="00114A50">
        <w:rPr>
          <w:rFonts w:asciiTheme="minorHAnsi" w:hAnsiTheme="minorHAnsi" w:cstheme="minorHAnsi"/>
        </w:rPr>
        <w:t xml:space="preserve">budú faktúry splatné do 60 dní </w:t>
      </w:r>
      <w:r w:rsidRPr="00114A50">
        <w:rPr>
          <w:rFonts w:asciiTheme="minorHAnsi" w:hAnsiTheme="minorHAnsi" w:cstheme="minorHAnsi"/>
        </w:rPr>
        <w:t>odo dňa doručenia faktúry</w:t>
      </w:r>
      <w:r w:rsidR="00951793" w:rsidRPr="00114A50">
        <w:rPr>
          <w:rFonts w:asciiTheme="minorHAnsi" w:hAnsiTheme="minorHAnsi" w:cstheme="minorHAnsi"/>
        </w:rPr>
        <w:t xml:space="preserve"> objednávateľovi</w:t>
      </w:r>
      <w:r w:rsidRPr="00114A50">
        <w:rPr>
          <w:rFonts w:asciiTheme="minorHAnsi" w:hAnsiTheme="minorHAnsi" w:cstheme="minorHAnsi"/>
        </w:rPr>
        <w:t xml:space="preserve">. </w:t>
      </w:r>
    </w:p>
    <w:p w:rsidR="00E9087B" w:rsidRPr="00114A50" w:rsidRDefault="00E9087B" w:rsidP="00E9087B">
      <w:pPr>
        <w:autoSpaceDE w:val="0"/>
        <w:autoSpaceDN w:val="0"/>
        <w:adjustRightInd w:val="0"/>
        <w:jc w:val="both"/>
        <w:rPr>
          <w:rFonts w:asciiTheme="minorHAnsi" w:hAnsiTheme="minorHAnsi" w:cstheme="minorHAnsi"/>
        </w:rPr>
      </w:pPr>
    </w:p>
    <w:p w:rsidR="00E9087B" w:rsidRPr="00114A50" w:rsidRDefault="00E9087B" w:rsidP="00E9087B">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 xml:space="preserve">4.9 </w:t>
      </w:r>
      <w:r w:rsidRPr="00114A50">
        <w:rPr>
          <w:rFonts w:asciiTheme="minorHAnsi" w:hAnsiTheme="minorHAnsi" w:cstheme="minorHAnsi"/>
        </w:rPr>
        <w:tab/>
        <w:t xml:space="preserve">Čiastka na úhradu, na ktorú má zhotoviteľ nárok bude vyčíslená v eurách a úhrada bude vykonaná v eurách. </w:t>
      </w:r>
    </w:p>
    <w:p w:rsidR="00E9087B" w:rsidRPr="00114A50" w:rsidRDefault="00E9087B" w:rsidP="00E9087B">
      <w:pPr>
        <w:autoSpaceDE w:val="0"/>
        <w:autoSpaceDN w:val="0"/>
        <w:adjustRightInd w:val="0"/>
        <w:jc w:val="both"/>
        <w:rPr>
          <w:rFonts w:asciiTheme="minorHAnsi" w:hAnsiTheme="minorHAnsi" w:cstheme="minorHAnsi"/>
        </w:rPr>
      </w:pPr>
    </w:p>
    <w:p w:rsidR="00E9087B" w:rsidRPr="00114A50" w:rsidRDefault="00E9087B" w:rsidP="00E9087B">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4.10</w:t>
      </w:r>
      <w:r w:rsidRPr="00114A50">
        <w:rPr>
          <w:rFonts w:asciiTheme="minorHAnsi" w:hAnsiTheme="minorHAnsi" w:cstheme="minorHAnsi"/>
        </w:rPr>
        <w:tab/>
        <w:t xml:space="preserve">V prípade, že objednávateľ neodsúhlasí niektoré položky alebo iné náležitosti faktúry, faktúru vráti zhotoviteľovi na prepracovanie. Počas tejto doby sa nepočíta lehota na úhradu. </w:t>
      </w:r>
    </w:p>
    <w:p w:rsidR="00E9087B" w:rsidRPr="00114A50" w:rsidRDefault="00E9087B" w:rsidP="00E9087B">
      <w:pPr>
        <w:autoSpaceDE w:val="0"/>
        <w:autoSpaceDN w:val="0"/>
        <w:adjustRightInd w:val="0"/>
        <w:jc w:val="both"/>
        <w:rPr>
          <w:rFonts w:asciiTheme="minorHAnsi" w:hAnsiTheme="minorHAnsi" w:cstheme="minorHAnsi"/>
        </w:rPr>
      </w:pPr>
    </w:p>
    <w:p w:rsidR="00E9087B" w:rsidRPr="00114A50" w:rsidRDefault="00E9087B" w:rsidP="00E9087B">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4.11</w:t>
      </w:r>
      <w:r w:rsidRPr="00114A50">
        <w:rPr>
          <w:rFonts w:asciiTheme="minorHAnsi" w:hAnsiTheme="minorHAnsi" w:cstheme="minorHAnsi"/>
        </w:rPr>
        <w:tab/>
        <w:t xml:space="preserve">Stavebný dozor objednávateľa môže kedykoľvek opraviť alebo neuznať ktorúkoľvek položku v rozpočte pokiaľ sa pri realizácii zistí nová nepredvídaná skutočnosť. </w:t>
      </w:r>
    </w:p>
    <w:p w:rsidR="00E9087B" w:rsidRPr="00114A50" w:rsidRDefault="00E9087B" w:rsidP="00E9087B">
      <w:pPr>
        <w:autoSpaceDE w:val="0"/>
        <w:autoSpaceDN w:val="0"/>
        <w:adjustRightInd w:val="0"/>
        <w:jc w:val="both"/>
        <w:rPr>
          <w:rFonts w:asciiTheme="minorHAnsi" w:hAnsiTheme="minorHAnsi" w:cstheme="minorHAnsi"/>
        </w:rPr>
      </w:pPr>
    </w:p>
    <w:p w:rsidR="00E9087B" w:rsidRPr="00114A50" w:rsidRDefault="00E9087B" w:rsidP="00E9087B">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4.12</w:t>
      </w:r>
      <w:r w:rsidRPr="00114A50">
        <w:rPr>
          <w:rFonts w:asciiTheme="minorHAnsi" w:hAnsiTheme="minorHAnsi" w:cstheme="minorHAnsi"/>
        </w:rPr>
        <w:tab/>
        <w:t xml:space="preserve">Objednávateľ je oprávnený pred uplynutím lehoty splatnosti vrátiť bez zaplatenia faktúru, ktorá neobsahuje niektorú z náležitostí daňového dokladu alebo má iné chyby v obsahu. Spolu s vrátenou faktúrou musí uviesť dôvod vrátenia. </w:t>
      </w:r>
    </w:p>
    <w:p w:rsidR="00E9087B" w:rsidRPr="00114A50" w:rsidRDefault="00E9087B" w:rsidP="00E9087B">
      <w:pPr>
        <w:autoSpaceDE w:val="0"/>
        <w:autoSpaceDN w:val="0"/>
        <w:adjustRightInd w:val="0"/>
        <w:jc w:val="both"/>
        <w:rPr>
          <w:rFonts w:asciiTheme="minorHAnsi" w:hAnsiTheme="minorHAnsi" w:cstheme="minorHAnsi"/>
        </w:rPr>
      </w:pPr>
    </w:p>
    <w:p w:rsidR="00E9087B" w:rsidRPr="00114A50" w:rsidRDefault="00E9087B" w:rsidP="00E9087B">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4.13</w:t>
      </w:r>
      <w:r w:rsidRPr="00114A50">
        <w:rPr>
          <w:rFonts w:asciiTheme="minorHAnsi" w:hAnsiTheme="minorHAnsi" w:cstheme="minorHAnsi"/>
        </w:rPr>
        <w:tab/>
        <w:t>Zhotoviteľ je povinný, podľa povahy nesprávnosti, faktúru po opravení opätovne vystaviť. Oprávneným vrátením prestáva plynúť lehota splatnosti. Celá lehota plynie znovu odo dňa doručenia (odovzdania) opravenej alebo nanovo vyhotovenej faktúry objednávateľovi.</w:t>
      </w:r>
    </w:p>
    <w:p w:rsidR="00E9087B" w:rsidRPr="00114A50" w:rsidRDefault="00E9087B" w:rsidP="00E9087B">
      <w:pPr>
        <w:autoSpaceDE w:val="0"/>
        <w:autoSpaceDN w:val="0"/>
        <w:adjustRightInd w:val="0"/>
        <w:jc w:val="both"/>
        <w:rPr>
          <w:rFonts w:asciiTheme="minorHAnsi" w:hAnsiTheme="minorHAnsi" w:cstheme="minorHAnsi"/>
        </w:rPr>
      </w:pPr>
    </w:p>
    <w:p w:rsidR="00E9087B" w:rsidRPr="00114A50" w:rsidRDefault="00E9087B" w:rsidP="00E9087B">
      <w:pPr>
        <w:autoSpaceDE w:val="0"/>
        <w:autoSpaceDN w:val="0"/>
        <w:adjustRightInd w:val="0"/>
        <w:jc w:val="both"/>
        <w:rPr>
          <w:rFonts w:asciiTheme="minorHAnsi" w:hAnsiTheme="minorHAnsi" w:cstheme="minorHAnsi"/>
        </w:rPr>
      </w:pPr>
    </w:p>
    <w:p w:rsidR="00E9087B" w:rsidRPr="00114A50" w:rsidRDefault="00E9087B" w:rsidP="00E9087B">
      <w:pPr>
        <w:autoSpaceDE w:val="0"/>
        <w:autoSpaceDN w:val="0"/>
        <w:adjustRightInd w:val="0"/>
        <w:jc w:val="center"/>
        <w:rPr>
          <w:rFonts w:asciiTheme="minorHAnsi" w:hAnsiTheme="minorHAnsi" w:cstheme="minorHAnsi"/>
          <w:b/>
          <w:bCs/>
        </w:rPr>
      </w:pPr>
      <w:r w:rsidRPr="00114A50">
        <w:rPr>
          <w:rFonts w:asciiTheme="minorHAnsi" w:hAnsiTheme="minorHAnsi" w:cstheme="minorHAnsi"/>
          <w:b/>
          <w:bCs/>
        </w:rPr>
        <w:t>Článok 5.</w:t>
      </w:r>
    </w:p>
    <w:p w:rsidR="00E9087B" w:rsidRPr="00114A50" w:rsidRDefault="00E9087B" w:rsidP="00E9087B">
      <w:pPr>
        <w:autoSpaceDE w:val="0"/>
        <w:autoSpaceDN w:val="0"/>
        <w:adjustRightInd w:val="0"/>
        <w:jc w:val="center"/>
        <w:rPr>
          <w:rFonts w:asciiTheme="minorHAnsi" w:hAnsiTheme="minorHAnsi" w:cstheme="minorHAnsi"/>
          <w:b/>
          <w:bCs/>
        </w:rPr>
      </w:pPr>
      <w:r w:rsidRPr="00114A50">
        <w:rPr>
          <w:rFonts w:asciiTheme="minorHAnsi" w:hAnsiTheme="minorHAnsi" w:cstheme="minorHAnsi"/>
          <w:b/>
          <w:bCs/>
        </w:rPr>
        <w:t>Čas plnenia</w:t>
      </w:r>
    </w:p>
    <w:p w:rsidR="00E9087B" w:rsidRPr="00114A50" w:rsidRDefault="00E9087B" w:rsidP="00E9087B">
      <w:pPr>
        <w:autoSpaceDE w:val="0"/>
        <w:autoSpaceDN w:val="0"/>
        <w:adjustRightInd w:val="0"/>
        <w:jc w:val="center"/>
        <w:rPr>
          <w:rFonts w:asciiTheme="minorHAnsi" w:hAnsiTheme="minorHAnsi" w:cstheme="minorHAnsi"/>
          <w:b/>
          <w:bCs/>
        </w:rPr>
      </w:pPr>
    </w:p>
    <w:p w:rsidR="00E9087B" w:rsidRPr="00114A50" w:rsidRDefault="00E9087B" w:rsidP="00E9087B">
      <w:pPr>
        <w:widowControl w:val="0"/>
        <w:numPr>
          <w:ilvl w:val="1"/>
          <w:numId w:val="27"/>
        </w:numPr>
        <w:tabs>
          <w:tab w:val="left" w:pos="709"/>
        </w:tabs>
        <w:autoSpaceDE w:val="0"/>
        <w:autoSpaceDN w:val="0"/>
        <w:adjustRightInd w:val="0"/>
        <w:spacing w:line="230" w:lineRule="exact"/>
        <w:ind w:left="720" w:right="1" w:hanging="709"/>
        <w:jc w:val="both"/>
        <w:rPr>
          <w:rFonts w:asciiTheme="minorHAnsi" w:hAnsiTheme="minorHAnsi" w:cstheme="minorHAnsi"/>
        </w:rPr>
      </w:pPr>
      <w:r w:rsidRPr="00114A50">
        <w:rPr>
          <w:rFonts w:asciiTheme="minorHAnsi" w:hAnsiTheme="minorHAnsi" w:cstheme="minorHAnsi"/>
        </w:rPr>
        <w:t>Termíny plnenia predmetu zmluvy sú nasledovné:</w:t>
      </w:r>
    </w:p>
    <w:p w:rsidR="00D15133" w:rsidRPr="00114A50" w:rsidRDefault="00D15133" w:rsidP="00D15133">
      <w:pPr>
        <w:widowControl w:val="0"/>
        <w:tabs>
          <w:tab w:val="left" w:pos="709"/>
        </w:tabs>
        <w:autoSpaceDE w:val="0"/>
        <w:autoSpaceDN w:val="0"/>
        <w:adjustRightInd w:val="0"/>
        <w:spacing w:line="276" w:lineRule="auto"/>
        <w:ind w:left="720" w:right="1"/>
        <w:jc w:val="both"/>
        <w:rPr>
          <w:rFonts w:asciiTheme="minorHAnsi" w:hAnsiTheme="minorHAnsi" w:cstheme="minorHAnsi"/>
        </w:rPr>
      </w:pPr>
    </w:p>
    <w:p w:rsidR="00D15133" w:rsidRPr="00114A50" w:rsidRDefault="00D15133" w:rsidP="00D15133">
      <w:pPr>
        <w:widowControl w:val="0"/>
        <w:tabs>
          <w:tab w:val="left" w:pos="709"/>
        </w:tabs>
        <w:autoSpaceDE w:val="0"/>
        <w:autoSpaceDN w:val="0"/>
        <w:adjustRightInd w:val="0"/>
        <w:spacing w:line="276" w:lineRule="auto"/>
        <w:ind w:left="720" w:right="1"/>
        <w:jc w:val="both"/>
        <w:rPr>
          <w:rFonts w:asciiTheme="minorHAnsi" w:hAnsiTheme="minorHAnsi" w:cstheme="minorHAnsi"/>
        </w:rPr>
      </w:pPr>
      <w:r w:rsidRPr="00114A50">
        <w:rPr>
          <w:rFonts w:asciiTheme="minorHAnsi" w:hAnsiTheme="minorHAnsi" w:cstheme="minorHAnsi"/>
          <w:b/>
        </w:rPr>
        <w:t>Začatie:</w:t>
      </w:r>
      <w:r w:rsidRPr="00114A50">
        <w:rPr>
          <w:rFonts w:asciiTheme="minorHAnsi" w:hAnsiTheme="minorHAnsi" w:cstheme="minorHAnsi"/>
        </w:rPr>
        <w:t xml:space="preserve">   Zhotoviteľ sa zaväzuje začať práce</w:t>
      </w:r>
      <w:r w:rsidR="008D1151">
        <w:rPr>
          <w:rFonts w:asciiTheme="minorHAnsi" w:hAnsiTheme="minorHAnsi" w:cstheme="minorHAnsi"/>
        </w:rPr>
        <w:t xml:space="preserve"> na každej etape diela</w:t>
      </w:r>
      <w:r w:rsidRPr="00114A50">
        <w:rPr>
          <w:rFonts w:asciiTheme="minorHAnsi" w:hAnsiTheme="minorHAnsi" w:cstheme="minorHAnsi"/>
        </w:rPr>
        <w:t xml:space="preserve"> do troch (3) pr</w:t>
      </w:r>
      <w:r w:rsidR="004C0C77">
        <w:rPr>
          <w:rFonts w:asciiTheme="minorHAnsi" w:hAnsiTheme="minorHAnsi" w:cstheme="minorHAnsi"/>
        </w:rPr>
        <w:t xml:space="preserve">acovných dní po protokolárnom </w:t>
      </w:r>
      <w:r w:rsidRPr="00114A50">
        <w:rPr>
          <w:rFonts w:asciiTheme="minorHAnsi" w:hAnsiTheme="minorHAnsi" w:cstheme="minorHAnsi"/>
        </w:rPr>
        <w:t>prevzatí staveniska, na ktoré Objednávateľ písomne vyzve Zhotoviteľa. Ak Zhotoviteľ nezačne realizáciu stavebných prác do 15 dní od protokolárneho prevzatia staveniska z dôvodov na strane Zhotoviteľa, jedná sa o podstatné porušenie zmluvy.</w:t>
      </w:r>
    </w:p>
    <w:p w:rsidR="00D15133" w:rsidRPr="00114A50" w:rsidRDefault="00D15133" w:rsidP="00D15133">
      <w:pPr>
        <w:widowControl w:val="0"/>
        <w:tabs>
          <w:tab w:val="left" w:pos="709"/>
        </w:tabs>
        <w:autoSpaceDE w:val="0"/>
        <w:autoSpaceDN w:val="0"/>
        <w:adjustRightInd w:val="0"/>
        <w:spacing w:line="276" w:lineRule="auto"/>
        <w:ind w:left="720" w:right="1"/>
        <w:jc w:val="both"/>
        <w:rPr>
          <w:rFonts w:asciiTheme="minorHAnsi" w:hAnsiTheme="minorHAnsi" w:cstheme="minorHAnsi"/>
        </w:rPr>
      </w:pPr>
    </w:p>
    <w:p w:rsidR="008D1151" w:rsidRDefault="008D1151" w:rsidP="00D15133">
      <w:pPr>
        <w:widowControl w:val="0"/>
        <w:tabs>
          <w:tab w:val="left" w:pos="709"/>
        </w:tabs>
        <w:autoSpaceDE w:val="0"/>
        <w:autoSpaceDN w:val="0"/>
        <w:adjustRightInd w:val="0"/>
        <w:spacing w:line="276" w:lineRule="auto"/>
        <w:ind w:left="720" w:right="1"/>
        <w:jc w:val="both"/>
        <w:rPr>
          <w:rFonts w:asciiTheme="minorHAnsi" w:hAnsiTheme="minorHAnsi" w:cstheme="minorHAnsi"/>
          <w:b/>
        </w:rPr>
      </w:pPr>
    </w:p>
    <w:p w:rsidR="008D1151" w:rsidRDefault="00D15133" w:rsidP="00D15133">
      <w:pPr>
        <w:widowControl w:val="0"/>
        <w:tabs>
          <w:tab w:val="left" w:pos="709"/>
        </w:tabs>
        <w:autoSpaceDE w:val="0"/>
        <w:autoSpaceDN w:val="0"/>
        <w:adjustRightInd w:val="0"/>
        <w:spacing w:line="276" w:lineRule="auto"/>
        <w:ind w:left="720" w:right="1"/>
        <w:jc w:val="both"/>
        <w:rPr>
          <w:rFonts w:asciiTheme="minorHAnsi" w:hAnsiTheme="minorHAnsi" w:cstheme="minorHAnsi"/>
        </w:rPr>
      </w:pPr>
      <w:r w:rsidRPr="00114A50">
        <w:rPr>
          <w:rFonts w:asciiTheme="minorHAnsi" w:hAnsiTheme="minorHAnsi" w:cstheme="minorHAnsi"/>
          <w:b/>
        </w:rPr>
        <w:t>Ukončenie:</w:t>
      </w:r>
      <w:r w:rsidR="006D7A01" w:rsidRPr="00114A50">
        <w:rPr>
          <w:rFonts w:asciiTheme="minorHAnsi" w:hAnsiTheme="minorHAnsi" w:cstheme="minorHAnsi"/>
        </w:rPr>
        <w:t xml:space="preserve"> </w:t>
      </w:r>
    </w:p>
    <w:p w:rsidR="00E9087B" w:rsidRDefault="006D7A01" w:rsidP="008D1151">
      <w:pPr>
        <w:pStyle w:val="Odsekzoznamu"/>
        <w:widowControl w:val="0"/>
        <w:numPr>
          <w:ilvl w:val="1"/>
          <w:numId w:val="24"/>
        </w:numPr>
        <w:tabs>
          <w:tab w:val="left" w:pos="709"/>
        </w:tabs>
        <w:autoSpaceDE w:val="0"/>
        <w:autoSpaceDN w:val="0"/>
        <w:adjustRightInd w:val="0"/>
        <w:spacing w:line="276" w:lineRule="auto"/>
        <w:ind w:right="1"/>
        <w:jc w:val="both"/>
        <w:rPr>
          <w:rFonts w:asciiTheme="minorHAnsi" w:hAnsiTheme="minorHAnsi" w:cstheme="minorHAnsi"/>
        </w:rPr>
      </w:pPr>
      <w:r w:rsidRPr="008D1151">
        <w:rPr>
          <w:rFonts w:asciiTheme="minorHAnsi" w:hAnsiTheme="minorHAnsi" w:cstheme="minorHAnsi"/>
        </w:rPr>
        <w:t xml:space="preserve">do </w:t>
      </w:r>
      <w:r w:rsidR="00485FD3" w:rsidRPr="008D1151">
        <w:rPr>
          <w:rFonts w:asciiTheme="minorHAnsi" w:hAnsiTheme="minorHAnsi" w:cstheme="minorHAnsi"/>
          <w:b/>
          <w:u w:val="single"/>
        </w:rPr>
        <w:t>5</w:t>
      </w:r>
      <w:r w:rsidR="00D15133" w:rsidRPr="008D1151">
        <w:rPr>
          <w:rFonts w:asciiTheme="minorHAnsi" w:hAnsiTheme="minorHAnsi" w:cstheme="minorHAnsi"/>
          <w:b/>
          <w:u w:val="single"/>
        </w:rPr>
        <w:t xml:space="preserve">  mesiacov</w:t>
      </w:r>
      <w:r w:rsidR="00D15133" w:rsidRPr="008D1151">
        <w:rPr>
          <w:rFonts w:asciiTheme="minorHAnsi" w:hAnsiTheme="minorHAnsi" w:cstheme="minorHAnsi"/>
        </w:rPr>
        <w:t xml:space="preserve"> </w:t>
      </w:r>
      <w:r w:rsidR="008D1151" w:rsidRPr="008D1151">
        <w:rPr>
          <w:rFonts w:asciiTheme="minorHAnsi" w:hAnsiTheme="minorHAnsi" w:cstheme="minorHAnsi"/>
        </w:rPr>
        <w:t xml:space="preserve">pri prvej etape </w:t>
      </w:r>
      <w:r w:rsidR="00D15133" w:rsidRPr="008D1151">
        <w:rPr>
          <w:rFonts w:asciiTheme="minorHAnsi" w:hAnsiTheme="minorHAnsi" w:cstheme="minorHAnsi"/>
        </w:rPr>
        <w:t xml:space="preserve"> po protokolárnom prevzatí staveniska, na ktoré Objednávateľ písomne vyzve Zhotoviteľa</w:t>
      </w:r>
      <w:r w:rsidR="00E9087B" w:rsidRPr="008D1151">
        <w:rPr>
          <w:rFonts w:asciiTheme="minorHAnsi" w:hAnsiTheme="minorHAnsi" w:cstheme="minorHAnsi"/>
        </w:rPr>
        <w:t xml:space="preserve">. </w:t>
      </w:r>
    </w:p>
    <w:p w:rsidR="008D1151" w:rsidRPr="008D1151" w:rsidRDefault="008D1151" w:rsidP="008D1151">
      <w:pPr>
        <w:pStyle w:val="Odsekzoznamu"/>
        <w:widowControl w:val="0"/>
        <w:numPr>
          <w:ilvl w:val="1"/>
          <w:numId w:val="24"/>
        </w:numPr>
        <w:tabs>
          <w:tab w:val="left" w:pos="709"/>
        </w:tabs>
        <w:autoSpaceDE w:val="0"/>
        <w:autoSpaceDN w:val="0"/>
        <w:adjustRightInd w:val="0"/>
        <w:spacing w:line="276" w:lineRule="auto"/>
        <w:ind w:right="1"/>
        <w:jc w:val="both"/>
        <w:rPr>
          <w:rFonts w:asciiTheme="minorHAnsi" w:hAnsiTheme="minorHAnsi" w:cstheme="minorHAnsi"/>
        </w:rPr>
      </w:pPr>
      <w:r>
        <w:rPr>
          <w:rFonts w:asciiTheme="minorHAnsi" w:hAnsiTheme="minorHAnsi" w:cstheme="minorHAnsi"/>
        </w:rPr>
        <w:t xml:space="preserve">do </w:t>
      </w:r>
      <w:r w:rsidRPr="008D1151">
        <w:rPr>
          <w:rFonts w:asciiTheme="minorHAnsi" w:hAnsiTheme="minorHAnsi" w:cstheme="minorHAnsi"/>
          <w:b/>
          <w:u w:val="single"/>
        </w:rPr>
        <w:t>3  mesiacov</w:t>
      </w:r>
      <w:r w:rsidRPr="008D1151">
        <w:rPr>
          <w:rFonts w:asciiTheme="minorHAnsi" w:hAnsiTheme="minorHAnsi" w:cstheme="minorHAnsi"/>
        </w:rPr>
        <w:t xml:space="preserve"> pri </w:t>
      </w:r>
      <w:r>
        <w:rPr>
          <w:rFonts w:asciiTheme="minorHAnsi" w:hAnsiTheme="minorHAnsi" w:cstheme="minorHAnsi"/>
        </w:rPr>
        <w:t>druhej</w:t>
      </w:r>
      <w:r w:rsidRPr="008D1151">
        <w:rPr>
          <w:rFonts w:asciiTheme="minorHAnsi" w:hAnsiTheme="minorHAnsi" w:cstheme="minorHAnsi"/>
        </w:rPr>
        <w:t xml:space="preserve"> etape  po protokolárnom prevzatí staveniska, na ktoré Objednávateľ písomne vyzve Zhotoviteľa.</w:t>
      </w:r>
    </w:p>
    <w:p w:rsidR="00E9087B" w:rsidRPr="00114A50" w:rsidRDefault="00E9087B" w:rsidP="00D15133">
      <w:pPr>
        <w:widowControl w:val="0"/>
        <w:tabs>
          <w:tab w:val="left" w:pos="709"/>
        </w:tabs>
        <w:autoSpaceDE w:val="0"/>
        <w:autoSpaceDN w:val="0"/>
        <w:adjustRightInd w:val="0"/>
        <w:spacing w:line="276" w:lineRule="auto"/>
        <w:ind w:right="1"/>
        <w:jc w:val="both"/>
        <w:rPr>
          <w:rFonts w:asciiTheme="minorHAnsi" w:hAnsiTheme="minorHAnsi" w:cstheme="minorHAnsi"/>
        </w:rPr>
      </w:pPr>
    </w:p>
    <w:p w:rsidR="00E9087B" w:rsidRPr="00114A50" w:rsidRDefault="00E9087B" w:rsidP="00D15133">
      <w:pPr>
        <w:widowControl w:val="0"/>
        <w:numPr>
          <w:ilvl w:val="1"/>
          <w:numId w:val="27"/>
        </w:numPr>
        <w:tabs>
          <w:tab w:val="left" w:pos="709"/>
        </w:tabs>
        <w:autoSpaceDE w:val="0"/>
        <w:autoSpaceDN w:val="0"/>
        <w:adjustRightInd w:val="0"/>
        <w:spacing w:line="276" w:lineRule="auto"/>
        <w:ind w:left="720" w:right="1" w:hanging="720"/>
        <w:jc w:val="both"/>
        <w:rPr>
          <w:rFonts w:asciiTheme="minorHAnsi" w:hAnsiTheme="minorHAnsi" w:cstheme="minorHAnsi"/>
        </w:rPr>
      </w:pPr>
      <w:r w:rsidRPr="00114A50">
        <w:rPr>
          <w:rFonts w:asciiTheme="minorHAnsi" w:hAnsiTheme="minorHAnsi" w:cstheme="minorHAnsi"/>
        </w:rPr>
        <w:t xml:space="preserve">Termíny uvedené v článku 5.1 musia byť zhotoviteľom presne dodržané tak, aby akýmkoľvek spôsobom neboli ovplyvnené, posunuté, resp. oneskorené práce na zhotovovaní diela zhotoviteľom. </w:t>
      </w:r>
    </w:p>
    <w:p w:rsidR="00E9087B" w:rsidRPr="00114A50" w:rsidRDefault="00E9087B" w:rsidP="00E9087B">
      <w:pPr>
        <w:autoSpaceDE w:val="0"/>
        <w:autoSpaceDN w:val="0"/>
        <w:adjustRightInd w:val="0"/>
        <w:jc w:val="center"/>
        <w:rPr>
          <w:rFonts w:asciiTheme="minorHAnsi" w:hAnsiTheme="minorHAnsi" w:cstheme="minorHAnsi"/>
          <w:b/>
          <w:bCs/>
        </w:rPr>
      </w:pPr>
    </w:p>
    <w:p w:rsidR="00E9087B" w:rsidRPr="00114A50" w:rsidRDefault="00E9087B" w:rsidP="00E9087B">
      <w:pPr>
        <w:autoSpaceDE w:val="0"/>
        <w:autoSpaceDN w:val="0"/>
        <w:adjustRightInd w:val="0"/>
        <w:jc w:val="center"/>
        <w:rPr>
          <w:rFonts w:asciiTheme="minorHAnsi" w:hAnsiTheme="minorHAnsi" w:cstheme="minorHAnsi"/>
          <w:b/>
          <w:bCs/>
        </w:rPr>
      </w:pPr>
      <w:r w:rsidRPr="00114A50">
        <w:rPr>
          <w:rFonts w:asciiTheme="minorHAnsi" w:hAnsiTheme="minorHAnsi" w:cstheme="minorHAnsi"/>
          <w:b/>
          <w:bCs/>
        </w:rPr>
        <w:t>Článok 6.</w:t>
      </w:r>
    </w:p>
    <w:p w:rsidR="00E9087B" w:rsidRPr="00114A50" w:rsidRDefault="00E9087B" w:rsidP="00E9087B">
      <w:pPr>
        <w:autoSpaceDE w:val="0"/>
        <w:autoSpaceDN w:val="0"/>
        <w:adjustRightInd w:val="0"/>
        <w:jc w:val="center"/>
        <w:rPr>
          <w:rFonts w:asciiTheme="minorHAnsi" w:hAnsiTheme="minorHAnsi" w:cstheme="minorHAnsi"/>
          <w:b/>
          <w:bCs/>
        </w:rPr>
      </w:pPr>
      <w:r w:rsidRPr="00114A50">
        <w:rPr>
          <w:rFonts w:asciiTheme="minorHAnsi" w:hAnsiTheme="minorHAnsi" w:cstheme="minorHAnsi"/>
          <w:b/>
          <w:bCs/>
        </w:rPr>
        <w:t>Riziká zhotoviteľa</w:t>
      </w:r>
    </w:p>
    <w:p w:rsidR="00E9087B" w:rsidRPr="00114A50" w:rsidRDefault="00E9087B" w:rsidP="00E9087B">
      <w:pPr>
        <w:autoSpaceDE w:val="0"/>
        <w:autoSpaceDN w:val="0"/>
        <w:adjustRightInd w:val="0"/>
        <w:jc w:val="center"/>
        <w:rPr>
          <w:rFonts w:asciiTheme="minorHAnsi" w:hAnsiTheme="minorHAnsi" w:cstheme="minorHAnsi"/>
          <w:b/>
          <w:bCs/>
        </w:rPr>
      </w:pPr>
    </w:p>
    <w:p w:rsidR="00E9087B" w:rsidRPr="00114A50" w:rsidRDefault="00E9087B" w:rsidP="00E9087B">
      <w:pPr>
        <w:tabs>
          <w:tab w:val="left" w:pos="284"/>
          <w:tab w:val="left" w:pos="709"/>
        </w:tabs>
        <w:autoSpaceDE w:val="0"/>
        <w:autoSpaceDN w:val="0"/>
        <w:adjustRightInd w:val="0"/>
        <w:ind w:left="680" w:hanging="680"/>
        <w:jc w:val="both"/>
        <w:rPr>
          <w:rFonts w:asciiTheme="minorHAnsi" w:hAnsiTheme="minorHAnsi" w:cstheme="minorHAnsi"/>
        </w:rPr>
      </w:pPr>
      <w:r w:rsidRPr="00114A50">
        <w:rPr>
          <w:rFonts w:asciiTheme="minorHAnsi" w:hAnsiTheme="minorHAnsi" w:cstheme="minorHAnsi"/>
        </w:rPr>
        <w:t xml:space="preserve">6.1 </w:t>
      </w:r>
      <w:r w:rsidRPr="00114A50">
        <w:rPr>
          <w:rFonts w:asciiTheme="minorHAnsi" w:hAnsiTheme="minorHAnsi" w:cstheme="minorHAnsi"/>
        </w:rPr>
        <w:tab/>
        <w:t xml:space="preserve">Zhotoviteľ je zodpovedný za akékoľvek zničenie alebo poškodenie fyzického majetku, zranenie osôb a usmrtenie, ku ktorým dôjde počas, alebo ako dôsledok vykonávania prác v rámci zmluvy. Zhotoviteľ nenesie zodpovednosť v prípade výnimočných rizík. </w:t>
      </w:r>
    </w:p>
    <w:p w:rsidR="00E9087B" w:rsidRPr="00114A50" w:rsidRDefault="00E9087B" w:rsidP="00E9087B">
      <w:pPr>
        <w:autoSpaceDE w:val="0"/>
        <w:autoSpaceDN w:val="0"/>
        <w:adjustRightInd w:val="0"/>
        <w:ind w:left="1276" w:hanging="596"/>
        <w:jc w:val="both"/>
        <w:rPr>
          <w:rFonts w:asciiTheme="minorHAnsi" w:hAnsiTheme="minorHAnsi" w:cstheme="minorHAnsi"/>
        </w:rPr>
      </w:pPr>
    </w:p>
    <w:p w:rsidR="00E9087B" w:rsidRPr="00114A50" w:rsidRDefault="00E9087B" w:rsidP="00E9087B">
      <w:pPr>
        <w:autoSpaceDE w:val="0"/>
        <w:autoSpaceDN w:val="0"/>
        <w:adjustRightInd w:val="0"/>
        <w:ind w:left="680" w:hanging="680"/>
        <w:jc w:val="both"/>
        <w:rPr>
          <w:rFonts w:asciiTheme="minorHAnsi" w:hAnsiTheme="minorHAnsi" w:cstheme="minorHAnsi"/>
        </w:rPr>
      </w:pPr>
      <w:r w:rsidRPr="00114A50">
        <w:rPr>
          <w:rFonts w:asciiTheme="minorHAnsi" w:hAnsiTheme="minorHAnsi" w:cstheme="minorHAnsi"/>
        </w:rPr>
        <w:t>6.2</w:t>
      </w:r>
      <w:r w:rsidRPr="00114A50">
        <w:rPr>
          <w:rFonts w:asciiTheme="minorHAnsi" w:hAnsiTheme="minorHAnsi" w:cstheme="minorHAnsi"/>
        </w:rPr>
        <w:tab/>
        <w:t xml:space="preserve">Zhotoviteľ nezodpovedá v prípadoch výnimočných rizík – objektívnych právnych skutočnosti, ktorými sú: </w:t>
      </w:r>
    </w:p>
    <w:p w:rsidR="00E9087B" w:rsidRPr="00114A50" w:rsidRDefault="00E9087B" w:rsidP="00E9087B">
      <w:pPr>
        <w:autoSpaceDE w:val="0"/>
        <w:autoSpaceDN w:val="0"/>
        <w:adjustRightInd w:val="0"/>
        <w:ind w:left="1004" w:hanging="284"/>
        <w:jc w:val="both"/>
        <w:rPr>
          <w:rFonts w:asciiTheme="minorHAnsi" w:hAnsiTheme="minorHAnsi" w:cstheme="minorHAnsi"/>
        </w:rPr>
      </w:pPr>
      <w:r w:rsidRPr="00114A50">
        <w:rPr>
          <w:rFonts w:asciiTheme="minorHAnsi" w:hAnsiTheme="minorHAnsi" w:cstheme="minorHAnsi"/>
        </w:rPr>
        <w:t>a)</w:t>
      </w:r>
      <w:r w:rsidRPr="00114A50">
        <w:rPr>
          <w:rFonts w:asciiTheme="minorHAnsi" w:hAnsiTheme="minorHAnsi" w:cstheme="minorHAnsi"/>
        </w:rPr>
        <w:tab/>
        <w:t xml:space="preserve">pokiaľ priamo nepriaznivo ovplyvňujú vyhotovenie diela: vojna, vojnový stav, výnimočný stav, núdzový stav, mimoriadna situácia; </w:t>
      </w:r>
    </w:p>
    <w:p w:rsidR="00E9087B" w:rsidRPr="00114A50" w:rsidRDefault="00E9087B" w:rsidP="00E9087B">
      <w:pPr>
        <w:tabs>
          <w:tab w:val="left" w:pos="1560"/>
        </w:tabs>
        <w:autoSpaceDE w:val="0"/>
        <w:autoSpaceDN w:val="0"/>
        <w:adjustRightInd w:val="0"/>
        <w:ind w:left="1004" w:hanging="284"/>
        <w:jc w:val="both"/>
        <w:rPr>
          <w:rFonts w:asciiTheme="minorHAnsi" w:hAnsiTheme="minorHAnsi" w:cstheme="minorHAnsi"/>
          <w:highlight w:val="yellow"/>
        </w:rPr>
      </w:pPr>
      <w:r w:rsidRPr="00114A50">
        <w:rPr>
          <w:rFonts w:asciiTheme="minorHAnsi" w:hAnsiTheme="minorHAnsi" w:cstheme="minorHAnsi"/>
        </w:rPr>
        <w:t>b)</w:t>
      </w:r>
      <w:r w:rsidRPr="00114A50">
        <w:rPr>
          <w:rFonts w:asciiTheme="minorHAnsi" w:hAnsiTheme="minorHAnsi" w:cstheme="minorHAnsi"/>
        </w:rPr>
        <w:tab/>
        <w:t xml:space="preserve">škody spôsobené výlučne chybným návrhom diela, okrem návrhov, za ktoré je zodpovedný zhotoviteľ. </w:t>
      </w:r>
    </w:p>
    <w:p w:rsidR="00E9087B" w:rsidRPr="00114A50" w:rsidRDefault="00E9087B" w:rsidP="00E9087B">
      <w:pPr>
        <w:widowControl w:val="0"/>
        <w:autoSpaceDE w:val="0"/>
        <w:autoSpaceDN w:val="0"/>
        <w:adjustRightInd w:val="0"/>
        <w:jc w:val="center"/>
        <w:rPr>
          <w:rFonts w:asciiTheme="minorHAnsi" w:hAnsiTheme="minorHAnsi" w:cstheme="minorHAnsi"/>
          <w:b/>
          <w:bCs/>
        </w:rPr>
      </w:pPr>
    </w:p>
    <w:p w:rsidR="00E9087B" w:rsidRPr="00114A50" w:rsidRDefault="00E9087B" w:rsidP="00E9087B">
      <w:pPr>
        <w:widowControl w:val="0"/>
        <w:autoSpaceDE w:val="0"/>
        <w:autoSpaceDN w:val="0"/>
        <w:adjustRightInd w:val="0"/>
        <w:jc w:val="center"/>
        <w:rPr>
          <w:rFonts w:asciiTheme="minorHAnsi" w:hAnsiTheme="minorHAnsi" w:cstheme="minorHAnsi"/>
          <w:b/>
          <w:bCs/>
        </w:rPr>
      </w:pPr>
      <w:r w:rsidRPr="00114A50">
        <w:rPr>
          <w:rFonts w:asciiTheme="minorHAnsi" w:hAnsiTheme="minorHAnsi" w:cstheme="minorHAnsi"/>
          <w:b/>
          <w:bCs/>
        </w:rPr>
        <w:t>Článok 7.</w:t>
      </w:r>
    </w:p>
    <w:p w:rsidR="00E9087B" w:rsidRPr="00114A50" w:rsidRDefault="00E9087B" w:rsidP="00E9087B">
      <w:pPr>
        <w:widowControl w:val="0"/>
        <w:autoSpaceDE w:val="0"/>
        <w:autoSpaceDN w:val="0"/>
        <w:adjustRightInd w:val="0"/>
        <w:jc w:val="center"/>
        <w:rPr>
          <w:rFonts w:asciiTheme="minorHAnsi" w:hAnsiTheme="minorHAnsi" w:cstheme="minorHAnsi"/>
          <w:b/>
          <w:bCs/>
        </w:rPr>
      </w:pPr>
      <w:r w:rsidRPr="00114A50">
        <w:rPr>
          <w:rFonts w:asciiTheme="minorHAnsi" w:hAnsiTheme="minorHAnsi" w:cstheme="minorHAnsi"/>
          <w:b/>
          <w:bCs/>
        </w:rPr>
        <w:t>Poistenie</w:t>
      </w:r>
    </w:p>
    <w:p w:rsidR="00E9087B" w:rsidRPr="00114A50" w:rsidRDefault="00E9087B" w:rsidP="00E9087B">
      <w:pPr>
        <w:widowControl w:val="0"/>
        <w:autoSpaceDE w:val="0"/>
        <w:autoSpaceDN w:val="0"/>
        <w:adjustRightInd w:val="0"/>
        <w:jc w:val="center"/>
        <w:rPr>
          <w:rFonts w:asciiTheme="minorHAnsi" w:hAnsiTheme="minorHAnsi" w:cstheme="minorHAnsi"/>
        </w:rPr>
      </w:pPr>
    </w:p>
    <w:p w:rsidR="00E9087B" w:rsidRPr="00114A50" w:rsidRDefault="00E9087B" w:rsidP="00E9087B">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7.1.</w:t>
      </w:r>
      <w:r w:rsidRPr="00114A50">
        <w:rPr>
          <w:rFonts w:asciiTheme="minorHAnsi" w:hAnsiTheme="minorHAnsi" w:cstheme="minorHAnsi"/>
        </w:rPr>
        <w:tab/>
        <w:t xml:space="preserve">Zhotoviteľ je povinný dojednať nasledovné druhy poistenia pre obdobie od prevzatia staveniska až do termínu ukončenia diela: </w:t>
      </w:r>
    </w:p>
    <w:p w:rsidR="00E9087B" w:rsidRPr="00114A50" w:rsidRDefault="00E9087B" w:rsidP="00E9087B">
      <w:pPr>
        <w:autoSpaceDE w:val="0"/>
        <w:autoSpaceDN w:val="0"/>
        <w:adjustRightInd w:val="0"/>
        <w:ind w:left="993" w:hanging="284"/>
        <w:jc w:val="both"/>
        <w:rPr>
          <w:rFonts w:asciiTheme="minorHAnsi" w:hAnsiTheme="minorHAnsi" w:cstheme="minorHAnsi"/>
        </w:rPr>
      </w:pPr>
      <w:r w:rsidRPr="00114A50">
        <w:rPr>
          <w:rFonts w:asciiTheme="minorHAnsi" w:hAnsiTheme="minorHAnsi" w:cstheme="minorHAnsi"/>
        </w:rPr>
        <w:t>a)</w:t>
      </w:r>
      <w:r w:rsidRPr="00114A50">
        <w:rPr>
          <w:rFonts w:asciiTheme="minorHAnsi" w:hAnsiTheme="minorHAnsi" w:cstheme="minorHAnsi"/>
        </w:rPr>
        <w:tab/>
        <w:t xml:space="preserve">poistenie proti poškodeniu alebo zničeniu majetku iných osôb spôsobené činmi alebo nedbanlivosťou zhotoviteľa, </w:t>
      </w:r>
    </w:p>
    <w:p w:rsidR="00E9087B" w:rsidRPr="00114A50" w:rsidRDefault="00E9087B" w:rsidP="00E9087B">
      <w:pPr>
        <w:autoSpaceDE w:val="0"/>
        <w:autoSpaceDN w:val="0"/>
        <w:adjustRightInd w:val="0"/>
        <w:ind w:left="993" w:hanging="318"/>
        <w:jc w:val="both"/>
        <w:rPr>
          <w:rFonts w:asciiTheme="minorHAnsi" w:hAnsiTheme="minorHAnsi" w:cstheme="minorHAnsi"/>
        </w:rPr>
      </w:pPr>
      <w:r w:rsidRPr="00114A50">
        <w:rPr>
          <w:rFonts w:asciiTheme="minorHAnsi" w:hAnsiTheme="minorHAnsi" w:cstheme="minorHAnsi"/>
        </w:rPr>
        <w:t>b)</w:t>
      </w:r>
      <w:r w:rsidRPr="00114A50">
        <w:rPr>
          <w:rFonts w:asciiTheme="minorHAnsi" w:hAnsiTheme="minorHAnsi" w:cstheme="minorHAnsi"/>
        </w:rPr>
        <w:tab/>
        <w:t xml:space="preserve">poistenie proti usmrteniu alebo zraneniu osôb spôsobené činmi zhotoviteľa alebo jeho nedbalosťou komukoľvek, kto je oprávnený zdržovať sa na stavenisku, </w:t>
      </w:r>
    </w:p>
    <w:p w:rsidR="00E9087B" w:rsidRPr="00114A50" w:rsidRDefault="00E9087B" w:rsidP="00E9087B">
      <w:pPr>
        <w:tabs>
          <w:tab w:val="left" w:pos="993"/>
        </w:tabs>
        <w:autoSpaceDE w:val="0"/>
        <w:autoSpaceDN w:val="0"/>
        <w:adjustRightInd w:val="0"/>
        <w:ind w:firstLine="675"/>
        <w:jc w:val="both"/>
        <w:rPr>
          <w:rFonts w:asciiTheme="minorHAnsi" w:hAnsiTheme="minorHAnsi" w:cstheme="minorHAnsi"/>
        </w:rPr>
      </w:pPr>
      <w:r w:rsidRPr="00114A50">
        <w:rPr>
          <w:rFonts w:asciiTheme="minorHAnsi" w:hAnsiTheme="minorHAnsi" w:cstheme="minorHAnsi"/>
        </w:rPr>
        <w:t>c)</w:t>
      </w:r>
      <w:r w:rsidRPr="00114A50">
        <w:rPr>
          <w:rFonts w:asciiTheme="minorHAnsi" w:hAnsiTheme="minorHAnsi" w:cstheme="minorHAnsi"/>
        </w:rPr>
        <w:tab/>
        <w:t xml:space="preserve">poistenie proti poškodeniu diela a materiálov počas výstavby. </w:t>
      </w:r>
    </w:p>
    <w:p w:rsidR="00E9087B" w:rsidRPr="00114A50" w:rsidRDefault="00E9087B" w:rsidP="00E9087B">
      <w:pPr>
        <w:autoSpaceDE w:val="0"/>
        <w:autoSpaceDN w:val="0"/>
        <w:adjustRightInd w:val="0"/>
        <w:jc w:val="both"/>
        <w:rPr>
          <w:rFonts w:asciiTheme="minorHAnsi" w:hAnsiTheme="minorHAnsi" w:cstheme="minorHAnsi"/>
        </w:rPr>
      </w:pPr>
    </w:p>
    <w:p w:rsidR="00E9087B" w:rsidRPr="00114A50" w:rsidRDefault="00E9087B" w:rsidP="00E9087B">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7.2</w:t>
      </w:r>
      <w:r w:rsidRPr="00114A50">
        <w:rPr>
          <w:rFonts w:asciiTheme="minorHAnsi" w:hAnsiTheme="minorHAnsi" w:cstheme="minorHAnsi"/>
        </w:rPr>
        <w:tab/>
        <w:t xml:space="preserve">V prípade, že termín ukončenia diela bude predĺžený, je zo strany zhotoviteľa potrebné poistnú zmluvu predĺžiť, tak aby bolo zabezpečené kontinuálne poistenie diela. </w:t>
      </w:r>
    </w:p>
    <w:p w:rsidR="00E9087B" w:rsidRPr="00114A50" w:rsidRDefault="00E9087B" w:rsidP="00E9087B">
      <w:pPr>
        <w:autoSpaceDE w:val="0"/>
        <w:autoSpaceDN w:val="0"/>
        <w:adjustRightInd w:val="0"/>
        <w:jc w:val="both"/>
        <w:rPr>
          <w:rFonts w:asciiTheme="minorHAnsi" w:hAnsiTheme="minorHAnsi" w:cstheme="minorHAnsi"/>
          <w:highlight w:val="yellow"/>
        </w:rPr>
      </w:pPr>
    </w:p>
    <w:p w:rsidR="00E9087B" w:rsidRPr="00114A50" w:rsidRDefault="00E9087B" w:rsidP="00E9087B">
      <w:pPr>
        <w:autoSpaceDE w:val="0"/>
        <w:autoSpaceDN w:val="0"/>
        <w:adjustRightInd w:val="0"/>
        <w:jc w:val="center"/>
        <w:rPr>
          <w:rFonts w:asciiTheme="minorHAnsi" w:hAnsiTheme="minorHAnsi" w:cstheme="minorHAnsi"/>
          <w:b/>
          <w:bCs/>
        </w:rPr>
      </w:pPr>
      <w:r w:rsidRPr="00114A50">
        <w:rPr>
          <w:rFonts w:asciiTheme="minorHAnsi" w:hAnsiTheme="minorHAnsi" w:cstheme="minorHAnsi"/>
          <w:b/>
          <w:bCs/>
        </w:rPr>
        <w:t>Článok 8.</w:t>
      </w:r>
    </w:p>
    <w:p w:rsidR="00E9087B" w:rsidRPr="00114A50" w:rsidRDefault="00E9087B" w:rsidP="00E9087B">
      <w:pPr>
        <w:autoSpaceDE w:val="0"/>
        <w:autoSpaceDN w:val="0"/>
        <w:adjustRightInd w:val="0"/>
        <w:jc w:val="center"/>
        <w:rPr>
          <w:rFonts w:asciiTheme="minorHAnsi" w:hAnsiTheme="minorHAnsi" w:cstheme="minorHAnsi"/>
          <w:b/>
          <w:bCs/>
        </w:rPr>
      </w:pPr>
      <w:r w:rsidRPr="00114A50">
        <w:rPr>
          <w:rFonts w:asciiTheme="minorHAnsi" w:hAnsiTheme="minorHAnsi" w:cstheme="minorHAnsi"/>
          <w:b/>
          <w:bCs/>
        </w:rPr>
        <w:t>Bezpečnosť pri práci a ochrana životného prostredia</w:t>
      </w:r>
    </w:p>
    <w:p w:rsidR="00E9087B" w:rsidRPr="00114A50" w:rsidRDefault="00E9087B" w:rsidP="00E9087B">
      <w:pPr>
        <w:autoSpaceDE w:val="0"/>
        <w:autoSpaceDN w:val="0"/>
        <w:adjustRightInd w:val="0"/>
        <w:jc w:val="both"/>
        <w:rPr>
          <w:rFonts w:asciiTheme="minorHAnsi" w:hAnsiTheme="minorHAnsi" w:cstheme="minorHAnsi"/>
          <w:i/>
          <w:iCs/>
        </w:rPr>
      </w:pPr>
      <w:r w:rsidRPr="00114A50">
        <w:rPr>
          <w:rFonts w:asciiTheme="minorHAnsi" w:hAnsiTheme="minorHAnsi" w:cstheme="minorHAnsi"/>
        </w:rPr>
        <w:t>8.1</w:t>
      </w:r>
      <w:r w:rsidRPr="00114A50">
        <w:rPr>
          <w:rFonts w:asciiTheme="minorHAnsi" w:hAnsiTheme="minorHAnsi" w:cstheme="minorHAnsi"/>
        </w:rPr>
        <w:tab/>
      </w:r>
      <w:r w:rsidRPr="00114A50">
        <w:rPr>
          <w:rFonts w:asciiTheme="minorHAnsi" w:hAnsiTheme="minorHAnsi" w:cstheme="minorHAnsi"/>
          <w:iCs/>
        </w:rPr>
        <w:t xml:space="preserve">Zhotoviteľ </w:t>
      </w:r>
    </w:p>
    <w:p w:rsidR="00E9087B" w:rsidRPr="00114A50" w:rsidRDefault="00E9087B" w:rsidP="00E9087B">
      <w:pPr>
        <w:autoSpaceDE w:val="0"/>
        <w:autoSpaceDN w:val="0"/>
        <w:adjustRightInd w:val="0"/>
        <w:ind w:left="1360" w:hanging="680"/>
        <w:jc w:val="both"/>
        <w:rPr>
          <w:rFonts w:asciiTheme="minorHAnsi" w:hAnsiTheme="minorHAnsi" w:cstheme="minorHAnsi"/>
        </w:rPr>
      </w:pPr>
      <w:r w:rsidRPr="00114A50">
        <w:rPr>
          <w:rFonts w:asciiTheme="minorHAnsi" w:hAnsiTheme="minorHAnsi" w:cstheme="minorHAnsi"/>
        </w:rPr>
        <w:t>a)</w:t>
      </w:r>
      <w:r w:rsidRPr="00114A50">
        <w:rPr>
          <w:rFonts w:asciiTheme="minorHAnsi" w:hAnsiTheme="minorHAnsi" w:cstheme="minorHAnsi"/>
        </w:rPr>
        <w:tab/>
        <w:t xml:space="preserve">je zodpovedný za bezpečnosť všetkých vykonávaných prác na stavenisku počas celej doby realizácie diela vrátane odstraňovania prípadných vád na ňom, </w:t>
      </w:r>
    </w:p>
    <w:p w:rsidR="00E9087B" w:rsidRPr="00114A50" w:rsidRDefault="00E9087B" w:rsidP="00E9087B">
      <w:pPr>
        <w:autoSpaceDE w:val="0"/>
        <w:autoSpaceDN w:val="0"/>
        <w:adjustRightInd w:val="0"/>
        <w:ind w:left="1360" w:hanging="680"/>
        <w:jc w:val="both"/>
        <w:rPr>
          <w:rFonts w:asciiTheme="minorHAnsi" w:hAnsiTheme="minorHAnsi" w:cstheme="minorHAnsi"/>
        </w:rPr>
      </w:pPr>
      <w:r w:rsidRPr="00114A50">
        <w:rPr>
          <w:rFonts w:asciiTheme="minorHAnsi" w:hAnsiTheme="minorHAnsi" w:cstheme="minorHAnsi"/>
        </w:rPr>
        <w:t>b)</w:t>
      </w:r>
      <w:r w:rsidRPr="00114A50">
        <w:rPr>
          <w:rFonts w:asciiTheme="minorHAnsi" w:hAnsiTheme="minorHAnsi" w:cstheme="minorHAnsi"/>
        </w:rPr>
        <w:tab/>
        <w:t xml:space="preserve">sa zaväzuje, že bude podnikať všetky kroky na ochranu životného prostredia na stavenisku a v jeho okolí a predchádzať škodám a úrazom osôb alebo verejného či </w:t>
      </w:r>
      <w:r w:rsidRPr="00114A50">
        <w:rPr>
          <w:rFonts w:asciiTheme="minorHAnsi" w:hAnsiTheme="minorHAnsi" w:cstheme="minorHAnsi"/>
        </w:rPr>
        <w:lastRenderedPageBreak/>
        <w:t xml:space="preserve">iného vlastníctva v dôsledku znečistenia, hluku alebo iných príčin vznikajúcich ako dôsledok jeho metód práce. </w:t>
      </w:r>
    </w:p>
    <w:p w:rsidR="00E9087B" w:rsidRPr="00114A50" w:rsidRDefault="00E9087B" w:rsidP="00E9087B">
      <w:pPr>
        <w:autoSpaceDE w:val="0"/>
        <w:autoSpaceDN w:val="0"/>
        <w:adjustRightInd w:val="0"/>
        <w:ind w:left="1360" w:hanging="680"/>
        <w:jc w:val="both"/>
        <w:rPr>
          <w:rFonts w:asciiTheme="minorHAnsi" w:hAnsiTheme="minorHAnsi" w:cstheme="minorHAnsi"/>
        </w:rPr>
      </w:pPr>
    </w:p>
    <w:p w:rsidR="00E9087B" w:rsidRPr="00114A50" w:rsidRDefault="00E9087B" w:rsidP="00E9087B">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8.2</w:t>
      </w:r>
      <w:r w:rsidRPr="00114A50">
        <w:rPr>
          <w:rFonts w:asciiTheme="minorHAnsi" w:hAnsiTheme="minorHAnsi" w:cstheme="minorHAnsi"/>
        </w:rPr>
        <w:tab/>
        <w:t>Bezpečnosť a ochrana zdravia pri práci</w:t>
      </w:r>
    </w:p>
    <w:p w:rsidR="00E9087B" w:rsidRPr="00114A50" w:rsidRDefault="00E9087B" w:rsidP="00114A50">
      <w:pPr>
        <w:autoSpaceDE w:val="0"/>
        <w:autoSpaceDN w:val="0"/>
        <w:adjustRightInd w:val="0"/>
        <w:ind w:left="675"/>
        <w:jc w:val="both"/>
        <w:rPr>
          <w:rFonts w:asciiTheme="minorHAnsi" w:hAnsiTheme="minorHAnsi" w:cstheme="minorHAnsi"/>
        </w:rPr>
      </w:pPr>
      <w:r w:rsidRPr="00114A50">
        <w:rPr>
          <w:rFonts w:asciiTheme="minorHAnsi" w:hAnsiTheme="minorHAnsi" w:cstheme="minorHAnsi"/>
        </w:rPr>
        <w:t xml:space="preserve">Zhotoviteľ je povinný dodržiavať úlohy vyplývajúce zo „Zásad BOZP na stavenisku“. </w:t>
      </w:r>
    </w:p>
    <w:p w:rsidR="00E9087B" w:rsidRPr="00114A50" w:rsidRDefault="00E9087B" w:rsidP="00E9087B">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8.3</w:t>
      </w:r>
      <w:r w:rsidRPr="00114A50">
        <w:rPr>
          <w:rFonts w:asciiTheme="minorHAnsi" w:hAnsiTheme="minorHAnsi" w:cstheme="minorHAnsi"/>
        </w:rPr>
        <w:tab/>
        <w:t xml:space="preserve">Protipožiarna ochrana </w:t>
      </w:r>
    </w:p>
    <w:p w:rsidR="00E9087B" w:rsidRPr="00114A50" w:rsidRDefault="00E9087B" w:rsidP="00E9087B">
      <w:pPr>
        <w:autoSpaceDE w:val="0"/>
        <w:autoSpaceDN w:val="0"/>
        <w:adjustRightInd w:val="0"/>
        <w:ind w:left="675"/>
        <w:jc w:val="both"/>
        <w:rPr>
          <w:rFonts w:asciiTheme="minorHAnsi" w:hAnsiTheme="minorHAnsi" w:cstheme="minorHAnsi"/>
        </w:rPr>
      </w:pPr>
      <w:r w:rsidRPr="00114A50">
        <w:rPr>
          <w:rFonts w:asciiTheme="minorHAnsi" w:hAnsiTheme="minorHAnsi" w:cstheme="minorHAnsi"/>
        </w:rPr>
        <w:t xml:space="preserve">Zhotoviteľ musí dodržiavať predpisy orgánov ochrany pred požiarmi a podniknúť všetky nevyhnutné opatrenia v priebehu realizácie diela vrátane odstraňovania prípadných vád na ňom, aby zabránil vzniku požiaru. </w:t>
      </w:r>
    </w:p>
    <w:p w:rsidR="00E9087B" w:rsidRPr="00114A50" w:rsidRDefault="00E9087B" w:rsidP="00E9087B">
      <w:pPr>
        <w:autoSpaceDE w:val="0"/>
        <w:autoSpaceDN w:val="0"/>
        <w:adjustRightInd w:val="0"/>
        <w:jc w:val="both"/>
        <w:rPr>
          <w:rFonts w:asciiTheme="minorHAnsi" w:hAnsiTheme="minorHAnsi" w:cstheme="minorHAnsi"/>
        </w:rPr>
      </w:pPr>
      <w:r w:rsidRPr="00114A50">
        <w:rPr>
          <w:rFonts w:asciiTheme="minorHAnsi" w:hAnsiTheme="minorHAnsi" w:cstheme="minorHAnsi"/>
        </w:rPr>
        <w:t>8.4</w:t>
      </w:r>
      <w:r w:rsidRPr="00114A50">
        <w:rPr>
          <w:rFonts w:asciiTheme="minorHAnsi" w:hAnsiTheme="minorHAnsi" w:cstheme="minorHAnsi"/>
        </w:rPr>
        <w:tab/>
        <w:t>Ochrana životného prostredia</w:t>
      </w:r>
    </w:p>
    <w:p w:rsidR="00E9087B" w:rsidRPr="00114A50" w:rsidRDefault="00E9087B" w:rsidP="00E9087B">
      <w:pPr>
        <w:autoSpaceDE w:val="0"/>
        <w:autoSpaceDN w:val="0"/>
        <w:adjustRightInd w:val="0"/>
        <w:ind w:left="1360" w:hanging="680"/>
        <w:jc w:val="both"/>
        <w:rPr>
          <w:rFonts w:asciiTheme="minorHAnsi" w:hAnsiTheme="minorHAnsi" w:cstheme="minorHAnsi"/>
        </w:rPr>
      </w:pPr>
      <w:r w:rsidRPr="00114A50">
        <w:rPr>
          <w:rFonts w:asciiTheme="minorHAnsi" w:hAnsiTheme="minorHAnsi" w:cstheme="minorHAnsi"/>
        </w:rPr>
        <w:t>a)</w:t>
      </w:r>
      <w:r w:rsidRPr="00114A50">
        <w:rPr>
          <w:rFonts w:asciiTheme="minorHAnsi" w:hAnsiTheme="minorHAnsi" w:cstheme="minorHAnsi"/>
        </w:rPr>
        <w:tab/>
        <w:t xml:space="preserve">Počas realizovania diela a odstraňovania prípadných vád na ňom je zhotoviteľ povinný ochrániť životné prostredie na stavenisku aj mimo neho pred znečistením. Podľa toho má teda zozbierať všetky druhy odpadov, výrobného a komunálneho odpadu a dopraviť ich na skládku určenú, resp. schválenú objednávateľom v prípade nedodržania sa zhotoviteľ zaväzuje znášať všetky dopady (sankcie, pokuty, rozhodnutia a pod.), ktoré budú uplatnené voči objednávateľovi. </w:t>
      </w:r>
    </w:p>
    <w:p w:rsidR="00E9087B" w:rsidRPr="00114A50" w:rsidRDefault="00E9087B" w:rsidP="00E9087B">
      <w:pPr>
        <w:autoSpaceDE w:val="0"/>
        <w:autoSpaceDN w:val="0"/>
        <w:adjustRightInd w:val="0"/>
        <w:ind w:left="1360" w:hanging="680"/>
        <w:jc w:val="both"/>
        <w:rPr>
          <w:rFonts w:asciiTheme="minorHAnsi" w:hAnsiTheme="minorHAnsi" w:cstheme="minorHAnsi"/>
          <w:color w:val="0070C0"/>
        </w:rPr>
      </w:pPr>
      <w:r w:rsidRPr="00114A50">
        <w:rPr>
          <w:rFonts w:asciiTheme="minorHAnsi" w:hAnsiTheme="minorHAnsi" w:cstheme="minorHAnsi"/>
        </w:rPr>
        <w:t>b)</w:t>
      </w:r>
      <w:r w:rsidRPr="00114A50">
        <w:rPr>
          <w:rFonts w:asciiTheme="minorHAnsi" w:hAnsiTheme="minorHAnsi" w:cstheme="minorHAnsi"/>
        </w:rPr>
        <w:tab/>
      </w:r>
      <w:r w:rsidRPr="00114A50">
        <w:rPr>
          <w:rFonts w:asciiTheme="minorHAnsi" w:hAnsiTheme="minorHAnsi" w:cstheme="minorHAnsi"/>
          <w:bCs/>
        </w:rPr>
        <w:t>Zhotoviteľ je povinný zabezpečiť koordinátora bezpečnosti práce a zároveň je povinný zaobstarať vypracovanie plánu bezpečnosti a ochrany zdravia pri práci, ktorý ustanoví pravidlá na vykonávanie prác na stavenisku v zmysle Nariadenia vlády SR č. 396/2006 Z. z. o minimálnych bezpečnostných a zdravotných požiadavkách na stavenisko</w:t>
      </w:r>
      <w:r w:rsidRPr="00114A50">
        <w:rPr>
          <w:rFonts w:asciiTheme="minorHAnsi" w:hAnsiTheme="minorHAnsi" w:cstheme="minorHAnsi"/>
          <w:color w:val="0070C0"/>
        </w:rPr>
        <w:t>.</w:t>
      </w:r>
    </w:p>
    <w:p w:rsidR="00E9087B" w:rsidRPr="00114A50" w:rsidRDefault="00E9087B" w:rsidP="00E9087B">
      <w:pPr>
        <w:autoSpaceDE w:val="0"/>
        <w:autoSpaceDN w:val="0"/>
        <w:adjustRightInd w:val="0"/>
        <w:ind w:left="1360" w:hanging="680"/>
        <w:jc w:val="both"/>
        <w:rPr>
          <w:rFonts w:asciiTheme="minorHAnsi" w:hAnsiTheme="minorHAnsi" w:cstheme="minorHAnsi"/>
        </w:rPr>
      </w:pPr>
      <w:r w:rsidRPr="00114A50">
        <w:rPr>
          <w:rFonts w:asciiTheme="minorHAnsi" w:hAnsiTheme="minorHAnsi" w:cstheme="minorHAnsi"/>
        </w:rPr>
        <w:t>c)</w:t>
      </w:r>
      <w:r w:rsidRPr="00114A50">
        <w:rPr>
          <w:rFonts w:asciiTheme="minorHAnsi" w:hAnsiTheme="minorHAnsi" w:cstheme="minorHAnsi"/>
        </w:rPr>
        <w:tab/>
        <w:t>Zhotoviteľ je povinný udržiavať na prevzatom stavenisku poriadok, odstraňovať odpady a nečistoty z jeho prác a dodržiavať čistotu používaných priestorov a priľahlých prístupových komunikácii a zabezpečiť bezpečnosť na stavbe a v jej dotknutom okolí.</w:t>
      </w:r>
    </w:p>
    <w:p w:rsidR="00895649" w:rsidRPr="00114A50" w:rsidRDefault="00895649" w:rsidP="00E9087B">
      <w:pPr>
        <w:autoSpaceDE w:val="0"/>
        <w:autoSpaceDN w:val="0"/>
        <w:adjustRightInd w:val="0"/>
        <w:ind w:left="1360" w:hanging="680"/>
        <w:jc w:val="both"/>
        <w:rPr>
          <w:rFonts w:asciiTheme="minorHAnsi" w:hAnsiTheme="minorHAnsi" w:cstheme="minorHAnsi"/>
        </w:rPr>
      </w:pPr>
    </w:p>
    <w:p w:rsidR="00E9087B" w:rsidRPr="00114A50" w:rsidRDefault="00E9087B" w:rsidP="00E9087B">
      <w:pPr>
        <w:widowControl w:val="0"/>
        <w:autoSpaceDE w:val="0"/>
        <w:autoSpaceDN w:val="0"/>
        <w:adjustRightInd w:val="0"/>
        <w:jc w:val="center"/>
        <w:rPr>
          <w:rFonts w:asciiTheme="minorHAnsi" w:hAnsiTheme="minorHAnsi" w:cstheme="minorHAnsi"/>
          <w:b/>
          <w:bCs/>
        </w:rPr>
      </w:pPr>
      <w:r w:rsidRPr="00114A50">
        <w:rPr>
          <w:rFonts w:asciiTheme="minorHAnsi" w:hAnsiTheme="minorHAnsi" w:cstheme="minorHAnsi"/>
          <w:b/>
          <w:bCs/>
        </w:rPr>
        <w:t>Článok 9.</w:t>
      </w:r>
    </w:p>
    <w:p w:rsidR="00E9087B" w:rsidRPr="00114A50" w:rsidRDefault="00E9087B" w:rsidP="00E9087B">
      <w:pPr>
        <w:widowControl w:val="0"/>
        <w:autoSpaceDE w:val="0"/>
        <w:autoSpaceDN w:val="0"/>
        <w:adjustRightInd w:val="0"/>
        <w:jc w:val="center"/>
        <w:rPr>
          <w:rFonts w:asciiTheme="minorHAnsi" w:hAnsiTheme="minorHAnsi" w:cstheme="minorHAnsi"/>
          <w:b/>
          <w:bCs/>
        </w:rPr>
      </w:pPr>
      <w:r w:rsidRPr="00114A50">
        <w:rPr>
          <w:rFonts w:asciiTheme="minorHAnsi" w:hAnsiTheme="minorHAnsi" w:cstheme="minorHAnsi"/>
          <w:b/>
          <w:bCs/>
        </w:rPr>
        <w:t xml:space="preserve">Stavenisko </w:t>
      </w:r>
    </w:p>
    <w:p w:rsidR="00E9087B" w:rsidRPr="00114A50" w:rsidRDefault="00E9087B" w:rsidP="00E9087B">
      <w:pPr>
        <w:widowControl w:val="0"/>
        <w:autoSpaceDE w:val="0"/>
        <w:autoSpaceDN w:val="0"/>
        <w:adjustRightInd w:val="0"/>
        <w:jc w:val="center"/>
        <w:rPr>
          <w:rFonts w:asciiTheme="minorHAnsi" w:hAnsiTheme="minorHAnsi" w:cstheme="minorHAnsi"/>
          <w:b/>
          <w:bCs/>
        </w:rPr>
      </w:pPr>
    </w:p>
    <w:p w:rsidR="00E9087B" w:rsidRPr="00114A50" w:rsidRDefault="00E9087B" w:rsidP="00E9087B">
      <w:pPr>
        <w:widowControl w:val="0"/>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9.1</w:t>
      </w:r>
      <w:r w:rsidRPr="00114A50">
        <w:rPr>
          <w:rFonts w:asciiTheme="minorHAnsi" w:hAnsiTheme="minorHAnsi" w:cstheme="minorHAnsi"/>
        </w:rPr>
        <w:tab/>
        <w:t>Stavenisko je priestor určený na stavbu. Súčasťou staveniska je aj zariadenie staveniska, dočasné skládky materiálu, prístupové cesty a pod. Pri zriadení, usporiadaní, vybavení a likvidácií sa dodržujú ustanovenia o všeobecných technických požiadavkách na výstavbu podľa zákona č. 50/1976 Zb. o územnom plánovaní a stavebnom poriadku v znení neskorších predpisov (ďalej len „Stavebný zákon“) a súvisiacich zákonov.</w:t>
      </w:r>
    </w:p>
    <w:p w:rsidR="00E9087B" w:rsidRPr="00114A50" w:rsidRDefault="00E9087B" w:rsidP="00E9087B">
      <w:pPr>
        <w:widowControl w:val="0"/>
        <w:autoSpaceDE w:val="0"/>
        <w:autoSpaceDN w:val="0"/>
        <w:adjustRightInd w:val="0"/>
        <w:ind w:left="675" w:hanging="675"/>
        <w:jc w:val="both"/>
        <w:rPr>
          <w:rFonts w:asciiTheme="minorHAnsi" w:hAnsiTheme="minorHAnsi" w:cstheme="minorHAnsi"/>
        </w:rPr>
      </w:pPr>
    </w:p>
    <w:p w:rsidR="00E9087B" w:rsidRPr="00114A50" w:rsidRDefault="00E9087B" w:rsidP="00E9087B">
      <w:pPr>
        <w:widowControl w:val="0"/>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9.2</w:t>
      </w:r>
      <w:r w:rsidRPr="00114A50">
        <w:rPr>
          <w:rFonts w:asciiTheme="minorHAnsi" w:hAnsiTheme="minorHAnsi" w:cstheme="minorHAnsi"/>
        </w:rPr>
        <w:tab/>
        <w:t>Objednávateľ odovzdá protokolárne zhotoviteľovi stavenisko. Túto skutočnosť zaznamenajú zmluvné strany  zápisom v stavebnom denníku a osobitným protokolom.</w:t>
      </w:r>
    </w:p>
    <w:p w:rsidR="00E9087B" w:rsidRPr="00114A50" w:rsidRDefault="00E9087B" w:rsidP="00E9087B">
      <w:pPr>
        <w:widowControl w:val="0"/>
        <w:tabs>
          <w:tab w:val="left" w:pos="720"/>
          <w:tab w:val="left" w:pos="3456"/>
          <w:tab w:val="left" w:pos="4608"/>
          <w:tab w:val="left" w:pos="5760"/>
          <w:tab w:val="left" w:pos="6912"/>
          <w:tab w:val="left" w:pos="8064"/>
        </w:tabs>
        <w:autoSpaceDE w:val="0"/>
        <w:autoSpaceDN w:val="0"/>
        <w:adjustRightInd w:val="0"/>
        <w:ind w:left="680" w:right="32"/>
        <w:jc w:val="both"/>
        <w:rPr>
          <w:rFonts w:asciiTheme="minorHAnsi" w:hAnsiTheme="minorHAnsi" w:cstheme="minorHAnsi"/>
        </w:rPr>
      </w:pPr>
    </w:p>
    <w:p w:rsidR="00E9087B" w:rsidRPr="00114A50" w:rsidRDefault="00E9087B" w:rsidP="00E9087B">
      <w:pPr>
        <w:widowControl w:val="0"/>
        <w:tabs>
          <w:tab w:val="left" w:pos="840"/>
          <w:tab w:val="left" w:pos="3456"/>
          <w:tab w:val="left" w:pos="4608"/>
          <w:tab w:val="left" w:pos="5760"/>
          <w:tab w:val="left" w:pos="6912"/>
          <w:tab w:val="left" w:pos="8064"/>
        </w:tabs>
        <w:autoSpaceDE w:val="0"/>
        <w:autoSpaceDN w:val="0"/>
        <w:adjustRightInd w:val="0"/>
        <w:ind w:left="675" w:right="32" w:hanging="675"/>
        <w:jc w:val="both"/>
        <w:rPr>
          <w:rFonts w:asciiTheme="minorHAnsi" w:hAnsiTheme="minorHAnsi" w:cstheme="minorHAnsi"/>
        </w:rPr>
      </w:pPr>
      <w:r w:rsidRPr="00114A50">
        <w:rPr>
          <w:rFonts w:asciiTheme="minorHAnsi" w:hAnsiTheme="minorHAnsi" w:cstheme="minorHAnsi"/>
        </w:rPr>
        <w:t>9.3.</w:t>
      </w:r>
      <w:r w:rsidRPr="00114A50">
        <w:rPr>
          <w:rFonts w:asciiTheme="minorHAnsi" w:hAnsiTheme="minorHAnsi" w:cstheme="minorHAnsi"/>
        </w:rPr>
        <w:tab/>
        <w:t>Zhotoviteľ si zabezpečí odberové miesta energií u správcov sietí, resp. použije mobilné zdroje energií. Náklady za odbery počas realizácie diela znáša zhotoviteľ na základe individuálnych odberných zmlúv so správcami sietí.</w:t>
      </w:r>
    </w:p>
    <w:p w:rsidR="00E9087B" w:rsidRPr="00114A50" w:rsidRDefault="00E9087B" w:rsidP="00E9087B">
      <w:pPr>
        <w:widowControl w:val="0"/>
        <w:tabs>
          <w:tab w:val="left" w:pos="2304"/>
          <w:tab w:val="left" w:pos="3456"/>
          <w:tab w:val="left" w:pos="4608"/>
          <w:tab w:val="left" w:pos="5760"/>
          <w:tab w:val="left" w:pos="6912"/>
          <w:tab w:val="left" w:pos="8064"/>
        </w:tabs>
        <w:autoSpaceDE w:val="0"/>
        <w:autoSpaceDN w:val="0"/>
        <w:adjustRightInd w:val="0"/>
        <w:ind w:right="32"/>
        <w:jc w:val="both"/>
        <w:rPr>
          <w:rFonts w:asciiTheme="minorHAnsi" w:hAnsiTheme="minorHAnsi" w:cstheme="minorHAnsi"/>
        </w:rPr>
      </w:pPr>
    </w:p>
    <w:p w:rsidR="00E9087B" w:rsidRPr="00114A50" w:rsidRDefault="00E9087B" w:rsidP="00E9087B">
      <w:pPr>
        <w:widowControl w:val="0"/>
        <w:tabs>
          <w:tab w:val="left" w:pos="720"/>
          <w:tab w:val="left" w:pos="3456"/>
          <w:tab w:val="left" w:pos="4608"/>
          <w:tab w:val="left" w:pos="5760"/>
          <w:tab w:val="left" w:pos="6912"/>
          <w:tab w:val="left" w:pos="8064"/>
        </w:tabs>
        <w:autoSpaceDE w:val="0"/>
        <w:autoSpaceDN w:val="0"/>
        <w:adjustRightInd w:val="0"/>
        <w:ind w:left="675" w:right="32" w:hanging="675"/>
        <w:jc w:val="both"/>
        <w:rPr>
          <w:rFonts w:asciiTheme="minorHAnsi" w:hAnsiTheme="minorHAnsi" w:cstheme="minorHAnsi"/>
        </w:rPr>
      </w:pPr>
      <w:r w:rsidRPr="00114A50">
        <w:rPr>
          <w:rFonts w:asciiTheme="minorHAnsi" w:hAnsiTheme="minorHAnsi" w:cstheme="minorHAnsi"/>
        </w:rPr>
        <w:t>9.4.</w:t>
      </w:r>
      <w:r w:rsidRPr="00114A50">
        <w:rPr>
          <w:rFonts w:asciiTheme="minorHAnsi" w:hAnsiTheme="minorHAnsi" w:cstheme="minorHAnsi"/>
        </w:rPr>
        <w:tab/>
        <w:t>Bezdôvodné odmietnutie prevzatia staveniska zhotoviteľom v lehote dlhšej ako 5 pracovných dní od výzvy na prevzatie staveniska sa považuje za podstatné porušenie tejto zmluvy.</w:t>
      </w:r>
    </w:p>
    <w:p w:rsidR="00E9087B" w:rsidRPr="00114A50" w:rsidRDefault="00E9087B" w:rsidP="00E9087B">
      <w:pPr>
        <w:widowControl w:val="0"/>
        <w:tabs>
          <w:tab w:val="left" w:pos="720"/>
        </w:tabs>
        <w:autoSpaceDE w:val="0"/>
        <w:autoSpaceDN w:val="0"/>
        <w:adjustRightInd w:val="0"/>
        <w:ind w:right="32"/>
        <w:jc w:val="both"/>
        <w:rPr>
          <w:rFonts w:asciiTheme="minorHAnsi" w:hAnsiTheme="minorHAnsi" w:cstheme="minorHAnsi"/>
        </w:rPr>
      </w:pPr>
    </w:p>
    <w:p w:rsidR="00E9087B" w:rsidRDefault="00E9087B" w:rsidP="00E9087B">
      <w:pPr>
        <w:widowControl w:val="0"/>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9.5</w:t>
      </w:r>
      <w:r w:rsidRPr="00114A50">
        <w:rPr>
          <w:rFonts w:asciiTheme="minorHAnsi" w:hAnsiTheme="minorHAnsi" w:cstheme="minorHAnsi"/>
        </w:rPr>
        <w:tab/>
        <w:t xml:space="preserve">Objednávateľ je povinný odovzdať stavenisko, aby zhotoviteľ mohol na ňom začať práce podľa projektovej dokumentácie a podmienok dohodnutých v zmluve. </w:t>
      </w:r>
    </w:p>
    <w:p w:rsidR="008D1151" w:rsidRPr="00114A50" w:rsidRDefault="008D1151" w:rsidP="00E9087B">
      <w:pPr>
        <w:widowControl w:val="0"/>
        <w:autoSpaceDE w:val="0"/>
        <w:autoSpaceDN w:val="0"/>
        <w:adjustRightInd w:val="0"/>
        <w:ind w:left="675" w:hanging="675"/>
        <w:jc w:val="both"/>
        <w:rPr>
          <w:rFonts w:asciiTheme="minorHAnsi" w:hAnsiTheme="minorHAnsi" w:cstheme="minorHAnsi"/>
        </w:rPr>
      </w:pPr>
    </w:p>
    <w:p w:rsidR="00E9087B" w:rsidRPr="00114A50" w:rsidRDefault="00E9087B" w:rsidP="00E9087B">
      <w:pPr>
        <w:widowControl w:val="0"/>
        <w:autoSpaceDE w:val="0"/>
        <w:autoSpaceDN w:val="0"/>
        <w:adjustRightInd w:val="0"/>
        <w:ind w:left="675" w:hanging="675"/>
        <w:jc w:val="both"/>
        <w:rPr>
          <w:rFonts w:asciiTheme="minorHAnsi" w:hAnsiTheme="minorHAnsi" w:cstheme="minorHAnsi"/>
        </w:rPr>
      </w:pPr>
    </w:p>
    <w:p w:rsidR="00E9087B" w:rsidRPr="00114A50" w:rsidRDefault="00E9087B" w:rsidP="00E9087B">
      <w:pPr>
        <w:widowControl w:val="0"/>
        <w:autoSpaceDE w:val="0"/>
        <w:autoSpaceDN w:val="0"/>
        <w:adjustRightInd w:val="0"/>
        <w:ind w:left="675" w:hanging="675"/>
        <w:jc w:val="both"/>
        <w:rPr>
          <w:rFonts w:asciiTheme="minorHAnsi" w:hAnsiTheme="minorHAnsi" w:cstheme="minorHAnsi"/>
        </w:rPr>
      </w:pPr>
    </w:p>
    <w:p w:rsidR="00E9087B" w:rsidRPr="00114A50" w:rsidRDefault="00E9087B" w:rsidP="00E9087B">
      <w:pPr>
        <w:widowControl w:val="0"/>
        <w:autoSpaceDE w:val="0"/>
        <w:autoSpaceDN w:val="0"/>
        <w:adjustRightInd w:val="0"/>
        <w:ind w:left="675" w:hanging="675"/>
        <w:jc w:val="center"/>
        <w:rPr>
          <w:rFonts w:asciiTheme="minorHAnsi" w:hAnsiTheme="minorHAnsi" w:cstheme="minorHAnsi"/>
          <w:b/>
          <w:bCs/>
        </w:rPr>
      </w:pPr>
      <w:r w:rsidRPr="00114A50">
        <w:rPr>
          <w:rFonts w:asciiTheme="minorHAnsi" w:hAnsiTheme="minorHAnsi" w:cstheme="minorHAnsi"/>
          <w:b/>
          <w:bCs/>
        </w:rPr>
        <w:t>Článok 10.</w:t>
      </w:r>
    </w:p>
    <w:p w:rsidR="00E9087B" w:rsidRPr="00114A50" w:rsidRDefault="00E9087B" w:rsidP="00E9087B">
      <w:pPr>
        <w:widowControl w:val="0"/>
        <w:autoSpaceDE w:val="0"/>
        <w:autoSpaceDN w:val="0"/>
        <w:adjustRightInd w:val="0"/>
        <w:ind w:left="675" w:hanging="675"/>
        <w:jc w:val="center"/>
        <w:rPr>
          <w:rFonts w:asciiTheme="minorHAnsi" w:hAnsiTheme="minorHAnsi" w:cstheme="minorHAnsi"/>
          <w:b/>
          <w:bCs/>
        </w:rPr>
      </w:pPr>
      <w:r w:rsidRPr="00114A50">
        <w:rPr>
          <w:rFonts w:asciiTheme="minorHAnsi" w:hAnsiTheme="minorHAnsi" w:cstheme="minorHAnsi"/>
          <w:b/>
          <w:bCs/>
        </w:rPr>
        <w:t>Prístup na stavenisko</w:t>
      </w:r>
    </w:p>
    <w:p w:rsidR="00E9087B" w:rsidRPr="00114A50" w:rsidRDefault="00E9087B" w:rsidP="00E9087B">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10.1</w:t>
      </w:r>
      <w:r w:rsidRPr="00114A50">
        <w:rPr>
          <w:rFonts w:asciiTheme="minorHAnsi" w:hAnsiTheme="minorHAnsi" w:cstheme="minorHAnsi"/>
        </w:rPr>
        <w:tab/>
        <w:t xml:space="preserve">Zhotoviteľ je povinný umožniť objednávateľovi a komukoľvek, kto má na to povolenie od objednávateľa prístup na stavenisko a na ktorékoľvek miesto, kde sa vykonávajú alebo majú vykonať práce v súvislosti s touto zmluvou o dielo. </w:t>
      </w:r>
    </w:p>
    <w:p w:rsidR="00E9087B" w:rsidRPr="00114A50" w:rsidRDefault="00E9087B" w:rsidP="00E9087B">
      <w:pPr>
        <w:autoSpaceDE w:val="0"/>
        <w:autoSpaceDN w:val="0"/>
        <w:adjustRightInd w:val="0"/>
        <w:jc w:val="center"/>
        <w:rPr>
          <w:rFonts w:asciiTheme="minorHAnsi" w:hAnsiTheme="minorHAnsi" w:cstheme="minorHAnsi"/>
          <w:b/>
          <w:bCs/>
        </w:rPr>
      </w:pPr>
      <w:r w:rsidRPr="00114A50">
        <w:rPr>
          <w:rFonts w:asciiTheme="minorHAnsi" w:hAnsiTheme="minorHAnsi" w:cstheme="minorHAnsi"/>
          <w:b/>
          <w:bCs/>
        </w:rPr>
        <w:t xml:space="preserve">Článok 11. </w:t>
      </w:r>
    </w:p>
    <w:p w:rsidR="00E9087B" w:rsidRPr="00114A50" w:rsidRDefault="00E9087B" w:rsidP="00E9087B">
      <w:pPr>
        <w:autoSpaceDE w:val="0"/>
        <w:autoSpaceDN w:val="0"/>
        <w:adjustRightInd w:val="0"/>
        <w:jc w:val="center"/>
        <w:rPr>
          <w:rFonts w:asciiTheme="minorHAnsi" w:hAnsiTheme="minorHAnsi" w:cstheme="minorHAnsi"/>
          <w:b/>
          <w:bCs/>
        </w:rPr>
      </w:pPr>
      <w:r w:rsidRPr="00114A50">
        <w:rPr>
          <w:rFonts w:asciiTheme="minorHAnsi" w:hAnsiTheme="minorHAnsi" w:cstheme="minorHAnsi"/>
          <w:b/>
          <w:bCs/>
        </w:rPr>
        <w:t>Príkazy</w:t>
      </w:r>
    </w:p>
    <w:p w:rsidR="00E9087B" w:rsidRPr="00114A50" w:rsidRDefault="00E9087B" w:rsidP="00E9087B">
      <w:pPr>
        <w:autoSpaceDE w:val="0"/>
        <w:autoSpaceDN w:val="0"/>
        <w:adjustRightInd w:val="0"/>
        <w:jc w:val="center"/>
        <w:rPr>
          <w:rFonts w:asciiTheme="minorHAnsi" w:hAnsiTheme="minorHAnsi" w:cstheme="minorHAnsi"/>
        </w:rPr>
      </w:pPr>
    </w:p>
    <w:p w:rsidR="00E9087B" w:rsidRPr="00114A50" w:rsidRDefault="00E9087B" w:rsidP="00E9087B">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11.1</w:t>
      </w:r>
      <w:r w:rsidRPr="00114A50">
        <w:rPr>
          <w:rFonts w:asciiTheme="minorHAnsi" w:hAnsiTheme="minorHAnsi" w:cstheme="minorHAnsi"/>
        </w:rPr>
        <w:tab/>
        <w:t xml:space="preserve">Zhotoviteľ je povinný vykonávať všetky príkazy objednávateľa, ktoré sú v súlade s právnymi predpismi, technickými normami a súvisia s vykonávaním diela v zmysle zmluvy. </w:t>
      </w:r>
    </w:p>
    <w:p w:rsidR="00E9087B" w:rsidRPr="00114A50" w:rsidRDefault="00E9087B" w:rsidP="00E9087B">
      <w:pPr>
        <w:autoSpaceDE w:val="0"/>
        <w:autoSpaceDN w:val="0"/>
        <w:adjustRightInd w:val="0"/>
        <w:jc w:val="both"/>
        <w:rPr>
          <w:rFonts w:asciiTheme="minorHAnsi" w:hAnsiTheme="minorHAnsi" w:cstheme="minorHAnsi"/>
        </w:rPr>
      </w:pPr>
    </w:p>
    <w:p w:rsidR="00E9087B" w:rsidRPr="00114A50" w:rsidRDefault="00E9087B" w:rsidP="00E9087B">
      <w:pPr>
        <w:autoSpaceDE w:val="0"/>
        <w:autoSpaceDN w:val="0"/>
        <w:adjustRightInd w:val="0"/>
        <w:jc w:val="center"/>
        <w:rPr>
          <w:rFonts w:asciiTheme="minorHAnsi" w:hAnsiTheme="minorHAnsi" w:cstheme="minorHAnsi"/>
          <w:b/>
          <w:bCs/>
        </w:rPr>
      </w:pPr>
      <w:r w:rsidRPr="00114A50">
        <w:rPr>
          <w:rFonts w:asciiTheme="minorHAnsi" w:hAnsiTheme="minorHAnsi" w:cstheme="minorHAnsi"/>
          <w:b/>
          <w:bCs/>
        </w:rPr>
        <w:t xml:space="preserve">Článok 12. </w:t>
      </w:r>
    </w:p>
    <w:p w:rsidR="00E9087B" w:rsidRPr="00114A50" w:rsidRDefault="00E9087B" w:rsidP="00E9087B">
      <w:pPr>
        <w:autoSpaceDE w:val="0"/>
        <w:autoSpaceDN w:val="0"/>
        <w:adjustRightInd w:val="0"/>
        <w:jc w:val="center"/>
        <w:rPr>
          <w:rFonts w:asciiTheme="minorHAnsi" w:hAnsiTheme="minorHAnsi" w:cstheme="minorHAnsi"/>
          <w:b/>
          <w:bCs/>
        </w:rPr>
      </w:pPr>
      <w:r w:rsidRPr="00114A50">
        <w:rPr>
          <w:rFonts w:asciiTheme="minorHAnsi" w:hAnsiTheme="minorHAnsi" w:cstheme="minorHAnsi"/>
          <w:b/>
          <w:bCs/>
        </w:rPr>
        <w:t>Vlastníctvo na zhotovovanej veci</w:t>
      </w:r>
    </w:p>
    <w:p w:rsidR="00E9087B" w:rsidRPr="00114A50" w:rsidRDefault="00E9087B" w:rsidP="00E9087B">
      <w:pPr>
        <w:autoSpaceDE w:val="0"/>
        <w:autoSpaceDN w:val="0"/>
        <w:adjustRightInd w:val="0"/>
        <w:jc w:val="center"/>
        <w:rPr>
          <w:rFonts w:asciiTheme="minorHAnsi" w:hAnsiTheme="minorHAnsi" w:cstheme="minorHAnsi"/>
        </w:rPr>
      </w:pPr>
    </w:p>
    <w:p w:rsidR="00E9087B" w:rsidRPr="00114A50" w:rsidRDefault="00E9087B" w:rsidP="00E9087B">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12.1</w:t>
      </w:r>
      <w:r w:rsidRPr="00114A50">
        <w:rPr>
          <w:rFonts w:asciiTheme="minorHAnsi" w:hAnsiTheme="minorHAnsi" w:cstheme="minorHAnsi"/>
        </w:rPr>
        <w:tab/>
        <w:t xml:space="preserve">Dňom nadobudnutia platnosti a účinnosti zmluvy, najskôr však zápisničným odovzdaním staveniska sa stáva zhotoviteľ s odkazom na ustanovenie obchodného zákonníka vlastníkom zhotovovanej veci až do jej zápisničného odovzdania a prevzatia objednávateľom. Počas tejto doby je zhotoviteľ zodpovedný za všetky škody, ktoré sa na zhotovovanej veci vyskytnú. </w:t>
      </w:r>
    </w:p>
    <w:p w:rsidR="00E9087B" w:rsidRPr="00114A50" w:rsidRDefault="00E9087B" w:rsidP="00E9087B">
      <w:pPr>
        <w:widowControl w:val="0"/>
        <w:autoSpaceDE w:val="0"/>
        <w:autoSpaceDN w:val="0"/>
        <w:adjustRightInd w:val="0"/>
        <w:jc w:val="both"/>
        <w:rPr>
          <w:rFonts w:asciiTheme="minorHAnsi" w:hAnsiTheme="minorHAnsi" w:cstheme="minorHAnsi"/>
        </w:rPr>
      </w:pPr>
    </w:p>
    <w:p w:rsidR="00E9087B" w:rsidRPr="00114A50" w:rsidRDefault="00E9087B" w:rsidP="00E9087B">
      <w:pPr>
        <w:autoSpaceDE w:val="0"/>
        <w:autoSpaceDN w:val="0"/>
        <w:adjustRightInd w:val="0"/>
        <w:ind w:left="675" w:hanging="675"/>
        <w:jc w:val="center"/>
        <w:rPr>
          <w:rFonts w:asciiTheme="minorHAnsi" w:hAnsiTheme="minorHAnsi" w:cstheme="minorHAnsi"/>
          <w:b/>
        </w:rPr>
      </w:pPr>
      <w:r w:rsidRPr="00114A50">
        <w:rPr>
          <w:rFonts w:asciiTheme="minorHAnsi" w:hAnsiTheme="minorHAnsi" w:cstheme="minorHAnsi"/>
          <w:b/>
        </w:rPr>
        <w:t>Článok 13.</w:t>
      </w:r>
    </w:p>
    <w:p w:rsidR="00E9087B" w:rsidRPr="00114A50" w:rsidRDefault="00E9087B" w:rsidP="00E9087B">
      <w:pPr>
        <w:autoSpaceDE w:val="0"/>
        <w:autoSpaceDN w:val="0"/>
        <w:adjustRightInd w:val="0"/>
        <w:ind w:left="675" w:hanging="675"/>
        <w:jc w:val="center"/>
        <w:rPr>
          <w:rFonts w:asciiTheme="minorHAnsi" w:hAnsiTheme="minorHAnsi" w:cstheme="minorHAnsi"/>
          <w:b/>
        </w:rPr>
      </w:pPr>
      <w:r w:rsidRPr="00114A50">
        <w:rPr>
          <w:rFonts w:asciiTheme="minorHAnsi" w:hAnsiTheme="minorHAnsi" w:cstheme="minorHAnsi"/>
          <w:b/>
        </w:rPr>
        <w:t>Zmeny a doplnky</w:t>
      </w:r>
    </w:p>
    <w:p w:rsidR="00E9087B" w:rsidRPr="00114A50" w:rsidRDefault="00E9087B" w:rsidP="00E9087B">
      <w:pPr>
        <w:autoSpaceDE w:val="0"/>
        <w:autoSpaceDN w:val="0"/>
        <w:adjustRightInd w:val="0"/>
        <w:jc w:val="both"/>
        <w:rPr>
          <w:rFonts w:asciiTheme="minorHAnsi" w:hAnsiTheme="minorHAnsi" w:cstheme="minorHAnsi"/>
        </w:rPr>
      </w:pPr>
    </w:p>
    <w:p w:rsidR="00E9087B" w:rsidRPr="00114A50" w:rsidRDefault="00E9087B" w:rsidP="007F165E">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13.1</w:t>
      </w:r>
      <w:r w:rsidRPr="00114A50">
        <w:rPr>
          <w:rFonts w:asciiTheme="minorHAnsi" w:hAnsiTheme="minorHAnsi" w:cstheme="minorHAnsi"/>
        </w:rPr>
        <w:tab/>
        <w:t xml:space="preserve">Zhotoviteľ nevykoná zmeny a doplnky žiadnych stavebných prác bez súhlasu objednávateľa. </w:t>
      </w:r>
    </w:p>
    <w:p w:rsidR="00E9087B" w:rsidRPr="00114A50" w:rsidRDefault="00E9087B" w:rsidP="00E9087B">
      <w:pPr>
        <w:autoSpaceDE w:val="0"/>
        <w:autoSpaceDN w:val="0"/>
        <w:adjustRightInd w:val="0"/>
        <w:jc w:val="both"/>
        <w:rPr>
          <w:rFonts w:asciiTheme="minorHAnsi" w:hAnsiTheme="minorHAnsi" w:cstheme="minorHAnsi"/>
        </w:rPr>
      </w:pPr>
    </w:p>
    <w:p w:rsidR="00E9087B" w:rsidRPr="00114A50" w:rsidRDefault="00E9087B" w:rsidP="00E9087B">
      <w:pPr>
        <w:autoSpaceDE w:val="0"/>
        <w:autoSpaceDN w:val="0"/>
        <w:adjustRightInd w:val="0"/>
        <w:jc w:val="center"/>
        <w:rPr>
          <w:rFonts w:asciiTheme="minorHAnsi" w:hAnsiTheme="minorHAnsi" w:cstheme="minorHAnsi"/>
          <w:b/>
          <w:bCs/>
        </w:rPr>
      </w:pPr>
      <w:r w:rsidRPr="00114A50">
        <w:rPr>
          <w:rFonts w:asciiTheme="minorHAnsi" w:hAnsiTheme="minorHAnsi" w:cstheme="minorHAnsi"/>
          <w:b/>
          <w:bCs/>
        </w:rPr>
        <w:t>Článok 14.</w:t>
      </w:r>
    </w:p>
    <w:p w:rsidR="00E9087B" w:rsidRPr="00114A50" w:rsidRDefault="00E9087B" w:rsidP="00E9087B">
      <w:pPr>
        <w:autoSpaceDE w:val="0"/>
        <w:autoSpaceDN w:val="0"/>
        <w:adjustRightInd w:val="0"/>
        <w:jc w:val="center"/>
        <w:rPr>
          <w:rFonts w:asciiTheme="minorHAnsi" w:hAnsiTheme="minorHAnsi" w:cstheme="minorHAnsi"/>
          <w:b/>
          <w:bCs/>
        </w:rPr>
      </w:pPr>
      <w:r w:rsidRPr="00114A50">
        <w:rPr>
          <w:rFonts w:asciiTheme="minorHAnsi" w:hAnsiTheme="minorHAnsi" w:cstheme="minorHAnsi"/>
          <w:b/>
          <w:bCs/>
        </w:rPr>
        <w:t>Spolupráca zhotoviteľa s objednávateľom na stavbe</w:t>
      </w:r>
    </w:p>
    <w:p w:rsidR="00E9087B" w:rsidRPr="00114A50" w:rsidRDefault="00E9087B" w:rsidP="00E9087B">
      <w:pPr>
        <w:autoSpaceDE w:val="0"/>
        <w:autoSpaceDN w:val="0"/>
        <w:adjustRightInd w:val="0"/>
        <w:jc w:val="both"/>
        <w:rPr>
          <w:rFonts w:asciiTheme="minorHAnsi" w:hAnsiTheme="minorHAnsi" w:cstheme="minorHAnsi"/>
        </w:rPr>
      </w:pPr>
    </w:p>
    <w:p w:rsidR="00E9087B" w:rsidRPr="00114A50" w:rsidRDefault="00E9087B" w:rsidP="00E9087B">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14.1</w:t>
      </w:r>
      <w:r w:rsidRPr="00114A50">
        <w:rPr>
          <w:rFonts w:asciiTheme="minorHAnsi" w:hAnsiTheme="minorHAnsi" w:cstheme="minorHAnsi"/>
        </w:rPr>
        <w:tab/>
        <w:t xml:space="preserve">Za spolupôsobenie objednávateľa sa označuje odovzdanie staveniska, prevzatie diela a zaplatenie ceny za dielo. </w:t>
      </w:r>
    </w:p>
    <w:p w:rsidR="00E9087B" w:rsidRPr="00114A50" w:rsidRDefault="00E9087B" w:rsidP="00E9087B">
      <w:pPr>
        <w:autoSpaceDE w:val="0"/>
        <w:autoSpaceDN w:val="0"/>
        <w:adjustRightInd w:val="0"/>
        <w:jc w:val="both"/>
        <w:rPr>
          <w:rFonts w:asciiTheme="minorHAnsi" w:hAnsiTheme="minorHAnsi" w:cstheme="minorHAnsi"/>
        </w:rPr>
      </w:pPr>
    </w:p>
    <w:p w:rsidR="00E9087B" w:rsidRPr="00114A50" w:rsidRDefault="00E9087B" w:rsidP="00E9087B">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14.2</w:t>
      </w:r>
      <w:r w:rsidRPr="00114A50">
        <w:rPr>
          <w:rFonts w:asciiTheme="minorHAnsi" w:hAnsiTheme="minorHAnsi" w:cstheme="minorHAnsi"/>
        </w:rPr>
        <w:tab/>
        <w:t xml:space="preserve">Styk objednávateľa so zhotoviteľom bude vykonávaný pomocou záznamov v stavebnom denníku, pravidelnými kontrolami a ďalšími potrebnými a dostupnými formami – vyžaduje sa však písomná forma. </w:t>
      </w:r>
    </w:p>
    <w:p w:rsidR="00E9087B" w:rsidRPr="00114A50" w:rsidRDefault="00E9087B" w:rsidP="00E9087B">
      <w:pPr>
        <w:autoSpaceDE w:val="0"/>
        <w:autoSpaceDN w:val="0"/>
        <w:adjustRightInd w:val="0"/>
        <w:jc w:val="both"/>
        <w:rPr>
          <w:rFonts w:asciiTheme="minorHAnsi" w:hAnsiTheme="minorHAnsi" w:cstheme="minorHAnsi"/>
        </w:rPr>
      </w:pPr>
    </w:p>
    <w:p w:rsidR="00E9087B" w:rsidRPr="00114A50" w:rsidRDefault="00E9087B" w:rsidP="00E9087B">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14.3</w:t>
      </w:r>
      <w:r w:rsidRPr="00114A50">
        <w:rPr>
          <w:rFonts w:asciiTheme="minorHAnsi" w:hAnsiTheme="minorHAnsi" w:cstheme="minorHAnsi"/>
        </w:rPr>
        <w:tab/>
        <w:t xml:space="preserve">Pri vedení stavebného denníka sa budú zmluvné strany riadiť ustanoveniami Stavebného zákona. </w:t>
      </w:r>
    </w:p>
    <w:p w:rsidR="00E9087B" w:rsidRPr="00114A50" w:rsidRDefault="00E9087B" w:rsidP="00E9087B">
      <w:pPr>
        <w:autoSpaceDE w:val="0"/>
        <w:autoSpaceDN w:val="0"/>
        <w:adjustRightInd w:val="0"/>
        <w:jc w:val="both"/>
        <w:rPr>
          <w:rFonts w:asciiTheme="minorHAnsi" w:hAnsiTheme="minorHAnsi" w:cstheme="minorHAnsi"/>
        </w:rPr>
      </w:pPr>
    </w:p>
    <w:p w:rsidR="00E9087B" w:rsidRPr="00114A50" w:rsidRDefault="00E9087B" w:rsidP="00E9087B">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14.4</w:t>
      </w:r>
      <w:r w:rsidRPr="00114A50">
        <w:rPr>
          <w:rFonts w:asciiTheme="minorHAnsi" w:hAnsiTheme="minorHAnsi" w:cstheme="minorHAnsi"/>
        </w:rPr>
        <w:tab/>
        <w:t xml:space="preserve">Stavebný denník bude viesť zhotoviteľ odo dňa prevzatia staveniska. Do denníka sa budú zapisovať všetky skutočnosti rozhodujúce pre plnenie zmluvy. Objednávateľ je povinný sledovať obsah denníka a k zápisom pripájať svoje stanovisko. Ak stavebný dozor nesúhlasí s obsahom zápisu v stavebnom denníku, zapíše to s uvedením dôvodov. Inak sa predpokladá, že s obsahom súhlasí. Do stavebného denníka môžu zapisovať svoje pripomienky oprávnené osoby, v súlade s ustanoveniami stavebného zákona. </w:t>
      </w:r>
    </w:p>
    <w:p w:rsidR="00E9087B" w:rsidRPr="00114A50" w:rsidRDefault="00E9087B" w:rsidP="00E9087B">
      <w:pPr>
        <w:autoSpaceDE w:val="0"/>
        <w:autoSpaceDN w:val="0"/>
        <w:adjustRightInd w:val="0"/>
        <w:ind w:left="675" w:hanging="675"/>
        <w:jc w:val="both"/>
        <w:rPr>
          <w:rFonts w:asciiTheme="minorHAnsi" w:hAnsiTheme="minorHAnsi" w:cstheme="minorHAnsi"/>
        </w:rPr>
      </w:pPr>
    </w:p>
    <w:p w:rsidR="00E9087B" w:rsidRPr="00114A50" w:rsidRDefault="00E9087B" w:rsidP="00E9087B">
      <w:pPr>
        <w:autoSpaceDE w:val="0"/>
        <w:autoSpaceDN w:val="0"/>
        <w:adjustRightInd w:val="0"/>
        <w:jc w:val="both"/>
        <w:rPr>
          <w:rFonts w:asciiTheme="minorHAnsi" w:hAnsiTheme="minorHAnsi" w:cstheme="minorHAnsi"/>
        </w:rPr>
      </w:pPr>
      <w:r w:rsidRPr="00114A50">
        <w:rPr>
          <w:rFonts w:asciiTheme="minorHAnsi" w:hAnsiTheme="minorHAnsi" w:cstheme="minorHAnsi"/>
        </w:rPr>
        <w:t>14.5</w:t>
      </w:r>
      <w:r w:rsidRPr="00114A50">
        <w:rPr>
          <w:rFonts w:asciiTheme="minorHAnsi" w:hAnsiTheme="minorHAnsi" w:cstheme="minorHAnsi"/>
        </w:rPr>
        <w:tab/>
        <w:t>Zhotoviteľ denne robí zápisy do stavebného denníka.</w:t>
      </w:r>
    </w:p>
    <w:p w:rsidR="00E9087B" w:rsidRPr="00114A50" w:rsidRDefault="00E9087B" w:rsidP="00E9087B">
      <w:pPr>
        <w:autoSpaceDE w:val="0"/>
        <w:autoSpaceDN w:val="0"/>
        <w:adjustRightInd w:val="0"/>
        <w:jc w:val="both"/>
        <w:rPr>
          <w:rFonts w:asciiTheme="minorHAnsi" w:hAnsiTheme="minorHAnsi" w:cstheme="minorHAnsi"/>
        </w:rPr>
      </w:pPr>
    </w:p>
    <w:p w:rsidR="00E9087B" w:rsidRPr="00114A50" w:rsidRDefault="00E9087B" w:rsidP="00E9087B">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lastRenderedPageBreak/>
        <w:t>14.6</w:t>
      </w:r>
      <w:r w:rsidRPr="00114A50">
        <w:rPr>
          <w:rFonts w:asciiTheme="minorHAnsi" w:hAnsiTheme="minorHAnsi" w:cstheme="minorHAnsi"/>
        </w:rPr>
        <w:tab/>
        <w:t xml:space="preserve">Stavebný denník musí byť na stavbe trvalo prístupný stavebnému dozoru objednávateľa, prípadne iným osobám, ktoré majú právo robiť v ňom zápisy alebo kontroly. </w:t>
      </w:r>
    </w:p>
    <w:p w:rsidR="00E9087B" w:rsidRPr="00114A50" w:rsidRDefault="00E9087B" w:rsidP="00E9087B">
      <w:pPr>
        <w:autoSpaceDE w:val="0"/>
        <w:autoSpaceDN w:val="0"/>
        <w:adjustRightInd w:val="0"/>
        <w:ind w:left="675" w:hanging="675"/>
        <w:jc w:val="both"/>
        <w:rPr>
          <w:rFonts w:asciiTheme="minorHAnsi" w:hAnsiTheme="minorHAnsi" w:cstheme="minorHAnsi"/>
        </w:rPr>
      </w:pPr>
    </w:p>
    <w:p w:rsidR="00E9087B" w:rsidRPr="00114A50" w:rsidRDefault="00E9087B" w:rsidP="00E9087B">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14.7</w:t>
      </w:r>
      <w:r w:rsidRPr="00114A50">
        <w:rPr>
          <w:rFonts w:asciiTheme="minorHAnsi" w:hAnsiTheme="minorHAnsi" w:cstheme="minorHAnsi"/>
        </w:rPr>
        <w:tab/>
        <w:t xml:space="preserve">Zhotoviteľ je povinný dokumentovať postup výstavby (videozáznam, fotografie ...). Táto dokumentácia (kópia videozáznamu, fotografie ...), bude súčasťou dokladov, ktoré odovzdá zhotoviteľ objednávateľovi pri odovzdaní a prevzatí diela. </w:t>
      </w:r>
    </w:p>
    <w:p w:rsidR="00D15133" w:rsidRPr="00114A50" w:rsidRDefault="00D15133" w:rsidP="00E9087B">
      <w:pPr>
        <w:autoSpaceDE w:val="0"/>
        <w:autoSpaceDN w:val="0"/>
        <w:adjustRightInd w:val="0"/>
        <w:ind w:left="675" w:hanging="675"/>
        <w:jc w:val="both"/>
        <w:rPr>
          <w:rFonts w:asciiTheme="minorHAnsi" w:hAnsiTheme="minorHAnsi" w:cstheme="minorHAnsi"/>
        </w:rPr>
      </w:pPr>
    </w:p>
    <w:p w:rsidR="00D15133" w:rsidRPr="00114A50" w:rsidRDefault="00D15133" w:rsidP="00E9087B">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14.8</w:t>
      </w:r>
      <w:r w:rsidRPr="00114A50">
        <w:rPr>
          <w:rFonts w:asciiTheme="minorHAnsi" w:hAnsiTheme="minorHAnsi" w:cstheme="minorHAnsi"/>
        </w:rPr>
        <w:tab/>
        <w:t xml:space="preserve">Zhotoviteľ berie na vedomie, že predmet zmluvy je financovaný pomocou </w:t>
      </w:r>
      <w:r w:rsidR="005D5638" w:rsidRPr="00114A50">
        <w:rPr>
          <w:rFonts w:asciiTheme="minorHAnsi" w:hAnsiTheme="minorHAnsi" w:cstheme="minorHAnsi"/>
        </w:rPr>
        <w:t>štrukturálnych fondov Európskej únie.</w:t>
      </w:r>
    </w:p>
    <w:p w:rsidR="00E9087B" w:rsidRPr="00114A50" w:rsidRDefault="00E9087B" w:rsidP="00E9087B">
      <w:pPr>
        <w:autoSpaceDE w:val="0"/>
        <w:autoSpaceDN w:val="0"/>
        <w:adjustRightInd w:val="0"/>
        <w:jc w:val="both"/>
        <w:rPr>
          <w:rFonts w:asciiTheme="minorHAnsi" w:hAnsiTheme="minorHAnsi" w:cstheme="minorHAnsi"/>
        </w:rPr>
      </w:pPr>
    </w:p>
    <w:p w:rsidR="00E9087B" w:rsidRPr="00114A50" w:rsidRDefault="00E9087B" w:rsidP="00E9087B">
      <w:pPr>
        <w:autoSpaceDE w:val="0"/>
        <w:autoSpaceDN w:val="0"/>
        <w:adjustRightInd w:val="0"/>
        <w:jc w:val="center"/>
        <w:rPr>
          <w:rFonts w:asciiTheme="minorHAnsi" w:hAnsiTheme="minorHAnsi" w:cstheme="minorHAnsi"/>
          <w:b/>
          <w:bCs/>
        </w:rPr>
      </w:pPr>
      <w:r w:rsidRPr="00114A50">
        <w:rPr>
          <w:rFonts w:asciiTheme="minorHAnsi" w:hAnsiTheme="minorHAnsi" w:cstheme="minorHAnsi"/>
          <w:b/>
          <w:bCs/>
        </w:rPr>
        <w:t xml:space="preserve">Článok 15. </w:t>
      </w:r>
    </w:p>
    <w:p w:rsidR="00E9087B" w:rsidRPr="00114A50" w:rsidRDefault="00E9087B" w:rsidP="00E9087B">
      <w:pPr>
        <w:autoSpaceDE w:val="0"/>
        <w:autoSpaceDN w:val="0"/>
        <w:adjustRightInd w:val="0"/>
        <w:jc w:val="center"/>
        <w:rPr>
          <w:rFonts w:asciiTheme="minorHAnsi" w:hAnsiTheme="minorHAnsi" w:cstheme="minorHAnsi"/>
          <w:b/>
          <w:bCs/>
        </w:rPr>
      </w:pPr>
      <w:r w:rsidRPr="00114A50">
        <w:rPr>
          <w:rFonts w:asciiTheme="minorHAnsi" w:hAnsiTheme="minorHAnsi" w:cstheme="minorHAnsi"/>
          <w:b/>
          <w:bCs/>
        </w:rPr>
        <w:t>Prerušenie a zastavenie prác</w:t>
      </w:r>
    </w:p>
    <w:p w:rsidR="00E9087B" w:rsidRPr="00114A50" w:rsidRDefault="00E9087B" w:rsidP="00E9087B">
      <w:pPr>
        <w:autoSpaceDE w:val="0"/>
        <w:autoSpaceDN w:val="0"/>
        <w:adjustRightInd w:val="0"/>
        <w:jc w:val="both"/>
        <w:rPr>
          <w:rFonts w:asciiTheme="minorHAnsi" w:hAnsiTheme="minorHAnsi" w:cstheme="minorHAnsi"/>
        </w:rPr>
      </w:pPr>
    </w:p>
    <w:p w:rsidR="00E9087B" w:rsidRPr="00114A50" w:rsidRDefault="00E9087B" w:rsidP="00E9087B">
      <w:pPr>
        <w:autoSpaceDE w:val="0"/>
        <w:autoSpaceDN w:val="0"/>
        <w:adjustRightInd w:val="0"/>
        <w:ind w:left="680" w:hanging="680"/>
        <w:jc w:val="both"/>
        <w:rPr>
          <w:rFonts w:asciiTheme="minorHAnsi" w:hAnsiTheme="minorHAnsi" w:cstheme="minorHAnsi"/>
        </w:rPr>
      </w:pPr>
      <w:r w:rsidRPr="00114A50">
        <w:rPr>
          <w:rFonts w:asciiTheme="minorHAnsi" w:hAnsiTheme="minorHAnsi" w:cstheme="minorHAnsi"/>
        </w:rPr>
        <w:t>15.1</w:t>
      </w:r>
      <w:r w:rsidRPr="00114A50">
        <w:rPr>
          <w:rFonts w:asciiTheme="minorHAnsi" w:hAnsiTheme="minorHAnsi" w:cstheme="minorHAnsi"/>
        </w:rPr>
        <w:tab/>
        <w:t xml:space="preserve">Zhotoviteľ je povinný cestou stavebného denníka, ako aj písomne alebo osobne upozorniť objednávateľa na skutočnosti, ktoré budú mať za následok prerušenie stavebných prác. </w:t>
      </w:r>
    </w:p>
    <w:p w:rsidR="00E9087B" w:rsidRPr="00114A50" w:rsidRDefault="00E9087B" w:rsidP="00E9087B">
      <w:pPr>
        <w:autoSpaceDE w:val="0"/>
        <w:autoSpaceDN w:val="0"/>
        <w:adjustRightInd w:val="0"/>
        <w:jc w:val="both"/>
        <w:rPr>
          <w:rFonts w:asciiTheme="minorHAnsi" w:hAnsiTheme="minorHAnsi" w:cstheme="minorHAnsi"/>
        </w:rPr>
      </w:pPr>
    </w:p>
    <w:p w:rsidR="00E9087B" w:rsidRPr="00114A50" w:rsidRDefault="00E9087B" w:rsidP="00E9087B">
      <w:pPr>
        <w:autoSpaceDE w:val="0"/>
        <w:autoSpaceDN w:val="0"/>
        <w:adjustRightInd w:val="0"/>
        <w:ind w:left="1360" w:hanging="680"/>
        <w:jc w:val="both"/>
        <w:rPr>
          <w:rFonts w:asciiTheme="minorHAnsi" w:hAnsiTheme="minorHAnsi" w:cstheme="minorHAnsi"/>
        </w:rPr>
      </w:pPr>
    </w:p>
    <w:p w:rsidR="00E9087B" w:rsidRPr="00114A50" w:rsidRDefault="00E9087B" w:rsidP="00E9087B">
      <w:pPr>
        <w:autoSpaceDE w:val="0"/>
        <w:autoSpaceDN w:val="0"/>
        <w:adjustRightInd w:val="0"/>
        <w:jc w:val="both"/>
        <w:rPr>
          <w:rFonts w:asciiTheme="minorHAnsi" w:hAnsiTheme="minorHAnsi" w:cstheme="minorHAnsi"/>
        </w:rPr>
      </w:pPr>
      <w:r w:rsidRPr="00114A50">
        <w:rPr>
          <w:rFonts w:asciiTheme="minorHAnsi" w:hAnsiTheme="minorHAnsi" w:cstheme="minorHAnsi"/>
        </w:rPr>
        <w:t>15.2</w:t>
      </w:r>
      <w:r w:rsidRPr="00114A50">
        <w:rPr>
          <w:rFonts w:asciiTheme="minorHAnsi" w:hAnsiTheme="minorHAnsi" w:cstheme="minorHAnsi"/>
        </w:rPr>
        <w:tab/>
        <w:t xml:space="preserve">Objednávateľ je oprávnený zastaviť stavebné práce v týchto prípadoch: </w:t>
      </w:r>
    </w:p>
    <w:p w:rsidR="00E9087B" w:rsidRPr="00114A50" w:rsidRDefault="00E9087B" w:rsidP="00D15133">
      <w:pPr>
        <w:tabs>
          <w:tab w:val="left" w:pos="1276"/>
        </w:tabs>
        <w:autoSpaceDE w:val="0"/>
        <w:autoSpaceDN w:val="0"/>
        <w:adjustRightInd w:val="0"/>
        <w:spacing w:after="19"/>
        <w:ind w:left="1276" w:hanging="596"/>
        <w:jc w:val="both"/>
        <w:rPr>
          <w:rFonts w:asciiTheme="minorHAnsi" w:hAnsiTheme="minorHAnsi" w:cstheme="minorHAnsi"/>
        </w:rPr>
      </w:pPr>
      <w:r w:rsidRPr="00114A50">
        <w:rPr>
          <w:rFonts w:asciiTheme="minorHAnsi" w:hAnsiTheme="minorHAnsi" w:cstheme="minorHAnsi"/>
        </w:rPr>
        <w:t>a)</w:t>
      </w:r>
      <w:r w:rsidRPr="00114A50">
        <w:rPr>
          <w:rFonts w:asciiTheme="minorHAnsi" w:hAnsiTheme="minorHAnsi" w:cstheme="minorHAnsi"/>
        </w:rPr>
        <w:tab/>
        <w:t xml:space="preserve">ak zistí, že zhotoviteľ vykonáva dielo v rozpore so zmluvou o dielo a projektom stavby, </w:t>
      </w:r>
    </w:p>
    <w:p w:rsidR="00E9087B" w:rsidRPr="00114A50" w:rsidRDefault="00E9087B" w:rsidP="00E9087B">
      <w:pPr>
        <w:autoSpaceDE w:val="0"/>
        <w:autoSpaceDN w:val="0"/>
        <w:adjustRightInd w:val="0"/>
        <w:ind w:left="1276" w:hanging="596"/>
        <w:jc w:val="both"/>
        <w:rPr>
          <w:rFonts w:asciiTheme="minorHAnsi" w:hAnsiTheme="minorHAnsi" w:cstheme="minorHAnsi"/>
        </w:rPr>
      </w:pPr>
      <w:r w:rsidRPr="00114A50">
        <w:rPr>
          <w:rFonts w:asciiTheme="minorHAnsi" w:hAnsiTheme="minorHAnsi" w:cstheme="minorHAnsi"/>
        </w:rPr>
        <w:t>b)</w:t>
      </w:r>
      <w:r w:rsidRPr="00114A50">
        <w:rPr>
          <w:rFonts w:asciiTheme="minorHAnsi" w:hAnsiTheme="minorHAnsi" w:cstheme="minorHAnsi"/>
        </w:rPr>
        <w:tab/>
        <w:t xml:space="preserve">pokračovanie v prácach by spôsobilo v ďalšom období škodu, alebo by bola ohrozená bezpečnosť pri práci. </w:t>
      </w:r>
    </w:p>
    <w:p w:rsidR="00E9087B" w:rsidRPr="00114A50" w:rsidRDefault="00E9087B" w:rsidP="00E9087B">
      <w:pPr>
        <w:autoSpaceDE w:val="0"/>
        <w:autoSpaceDN w:val="0"/>
        <w:adjustRightInd w:val="0"/>
        <w:jc w:val="both"/>
        <w:rPr>
          <w:rFonts w:asciiTheme="minorHAnsi" w:hAnsiTheme="minorHAnsi" w:cstheme="minorHAnsi"/>
        </w:rPr>
      </w:pPr>
    </w:p>
    <w:p w:rsidR="00E9087B" w:rsidRPr="00114A50" w:rsidRDefault="00E9087B" w:rsidP="00E9087B">
      <w:pPr>
        <w:autoSpaceDE w:val="0"/>
        <w:autoSpaceDN w:val="0"/>
        <w:adjustRightInd w:val="0"/>
        <w:jc w:val="center"/>
        <w:rPr>
          <w:rFonts w:asciiTheme="minorHAnsi" w:hAnsiTheme="minorHAnsi" w:cstheme="minorHAnsi"/>
          <w:b/>
          <w:bCs/>
        </w:rPr>
      </w:pPr>
      <w:r w:rsidRPr="00114A50">
        <w:rPr>
          <w:rFonts w:asciiTheme="minorHAnsi" w:hAnsiTheme="minorHAnsi" w:cstheme="minorHAnsi"/>
          <w:b/>
          <w:bCs/>
        </w:rPr>
        <w:t xml:space="preserve">Článok 16. </w:t>
      </w:r>
    </w:p>
    <w:p w:rsidR="00E9087B" w:rsidRPr="00114A50" w:rsidRDefault="00E9087B" w:rsidP="00E9087B">
      <w:pPr>
        <w:autoSpaceDE w:val="0"/>
        <w:autoSpaceDN w:val="0"/>
        <w:adjustRightInd w:val="0"/>
        <w:jc w:val="center"/>
        <w:rPr>
          <w:rFonts w:asciiTheme="minorHAnsi" w:hAnsiTheme="minorHAnsi" w:cstheme="minorHAnsi"/>
          <w:b/>
          <w:bCs/>
        </w:rPr>
      </w:pPr>
      <w:r w:rsidRPr="00114A50">
        <w:rPr>
          <w:rFonts w:asciiTheme="minorHAnsi" w:hAnsiTheme="minorHAnsi" w:cstheme="minorHAnsi"/>
          <w:b/>
          <w:bCs/>
        </w:rPr>
        <w:t>Kvalita stavebných prác a technologická disciplína</w:t>
      </w:r>
    </w:p>
    <w:p w:rsidR="00E9087B" w:rsidRPr="00114A50" w:rsidRDefault="00E9087B" w:rsidP="00E9087B">
      <w:pPr>
        <w:autoSpaceDE w:val="0"/>
        <w:autoSpaceDN w:val="0"/>
        <w:adjustRightInd w:val="0"/>
        <w:jc w:val="center"/>
        <w:rPr>
          <w:rFonts w:asciiTheme="minorHAnsi" w:hAnsiTheme="minorHAnsi" w:cstheme="minorHAnsi"/>
        </w:rPr>
      </w:pPr>
    </w:p>
    <w:p w:rsidR="00E9087B" w:rsidRPr="00114A50" w:rsidRDefault="00E9087B" w:rsidP="00E9087B">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16.1</w:t>
      </w:r>
      <w:r w:rsidRPr="00114A50">
        <w:rPr>
          <w:rFonts w:asciiTheme="minorHAnsi" w:hAnsiTheme="minorHAnsi" w:cstheme="minorHAnsi"/>
        </w:rPr>
        <w:tab/>
        <w:t xml:space="preserve">Všetky stavebné práce musia byť vykonané podľa projektovej dokumentácie, platných STN, EN a technologických postupov (pokynov výrobcu pre použitie materiálov a výrobkov, ktoré sú súčasťou dodávok) pri dodržaní predpisov o bezpečnosti a ochrane zdravia pri práci a všetky prípadné zmeny, vo vyššie uvedených materiáloch, ktoré vyplynú napr. z novelizácie noriem. </w:t>
      </w:r>
    </w:p>
    <w:p w:rsidR="00E9087B" w:rsidRPr="00114A50" w:rsidRDefault="00E9087B" w:rsidP="00E9087B">
      <w:pPr>
        <w:autoSpaceDE w:val="0"/>
        <w:autoSpaceDN w:val="0"/>
        <w:adjustRightInd w:val="0"/>
        <w:jc w:val="both"/>
        <w:rPr>
          <w:rFonts w:asciiTheme="minorHAnsi" w:hAnsiTheme="minorHAnsi" w:cstheme="minorHAnsi"/>
        </w:rPr>
      </w:pPr>
    </w:p>
    <w:p w:rsidR="00E9087B" w:rsidRPr="00114A50" w:rsidRDefault="00E9087B" w:rsidP="00114A50">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16.2</w:t>
      </w:r>
      <w:r w:rsidRPr="00114A50">
        <w:rPr>
          <w:rFonts w:asciiTheme="minorHAnsi" w:hAnsiTheme="minorHAnsi" w:cstheme="minorHAnsi"/>
        </w:rPr>
        <w:tab/>
        <w:t xml:space="preserve">Kvalitu realizovaných prác bude zhotoviteľ dokladovať atestmi resp. certifikátmi o kvalite zabudovaných stavebných materiálov v opačnom prípade budú považované za neplatné. </w:t>
      </w:r>
    </w:p>
    <w:p w:rsidR="00E9087B" w:rsidRPr="00114A50" w:rsidRDefault="00E9087B" w:rsidP="00E9087B">
      <w:pPr>
        <w:autoSpaceDE w:val="0"/>
        <w:autoSpaceDN w:val="0"/>
        <w:adjustRightInd w:val="0"/>
        <w:rPr>
          <w:rFonts w:asciiTheme="minorHAnsi" w:hAnsiTheme="minorHAnsi" w:cstheme="minorHAnsi"/>
        </w:rPr>
      </w:pPr>
    </w:p>
    <w:p w:rsidR="00E9087B" w:rsidRPr="00114A50" w:rsidRDefault="00E9087B" w:rsidP="00E9087B">
      <w:pPr>
        <w:autoSpaceDE w:val="0"/>
        <w:autoSpaceDN w:val="0"/>
        <w:adjustRightInd w:val="0"/>
        <w:jc w:val="center"/>
        <w:rPr>
          <w:rFonts w:asciiTheme="minorHAnsi" w:hAnsiTheme="minorHAnsi" w:cstheme="minorHAnsi"/>
          <w:b/>
          <w:bCs/>
        </w:rPr>
      </w:pPr>
    </w:p>
    <w:p w:rsidR="00E9087B" w:rsidRPr="00114A50" w:rsidRDefault="00E9087B" w:rsidP="00E9087B">
      <w:pPr>
        <w:autoSpaceDE w:val="0"/>
        <w:autoSpaceDN w:val="0"/>
        <w:adjustRightInd w:val="0"/>
        <w:jc w:val="center"/>
        <w:rPr>
          <w:rFonts w:asciiTheme="minorHAnsi" w:hAnsiTheme="minorHAnsi" w:cstheme="minorHAnsi"/>
          <w:b/>
          <w:bCs/>
        </w:rPr>
      </w:pPr>
      <w:r w:rsidRPr="00114A50">
        <w:rPr>
          <w:rFonts w:asciiTheme="minorHAnsi" w:hAnsiTheme="minorHAnsi" w:cstheme="minorHAnsi"/>
          <w:b/>
          <w:bCs/>
        </w:rPr>
        <w:t xml:space="preserve">Článok 17. </w:t>
      </w:r>
    </w:p>
    <w:p w:rsidR="00E9087B" w:rsidRPr="00114A50" w:rsidRDefault="00E9087B" w:rsidP="00E9087B">
      <w:pPr>
        <w:autoSpaceDE w:val="0"/>
        <w:autoSpaceDN w:val="0"/>
        <w:adjustRightInd w:val="0"/>
        <w:jc w:val="center"/>
        <w:rPr>
          <w:rFonts w:asciiTheme="minorHAnsi" w:hAnsiTheme="minorHAnsi" w:cstheme="minorHAnsi"/>
          <w:b/>
          <w:bCs/>
        </w:rPr>
      </w:pPr>
      <w:r w:rsidRPr="00114A50">
        <w:rPr>
          <w:rFonts w:asciiTheme="minorHAnsi" w:hAnsiTheme="minorHAnsi" w:cstheme="minorHAnsi"/>
          <w:b/>
          <w:bCs/>
        </w:rPr>
        <w:t>Zmeny a naviac práce</w:t>
      </w:r>
    </w:p>
    <w:p w:rsidR="00E9087B" w:rsidRPr="00114A50" w:rsidRDefault="00E9087B" w:rsidP="00E9087B">
      <w:pPr>
        <w:autoSpaceDE w:val="0"/>
        <w:autoSpaceDN w:val="0"/>
        <w:adjustRightInd w:val="0"/>
        <w:jc w:val="center"/>
        <w:rPr>
          <w:rFonts w:asciiTheme="minorHAnsi" w:hAnsiTheme="minorHAnsi" w:cstheme="minorHAnsi"/>
        </w:rPr>
      </w:pPr>
    </w:p>
    <w:p w:rsidR="00E9087B" w:rsidRPr="00114A50" w:rsidRDefault="00E9087B" w:rsidP="00D15133">
      <w:pPr>
        <w:widowControl w:val="0"/>
        <w:tabs>
          <w:tab w:val="left" w:pos="284"/>
          <w:tab w:val="left" w:pos="826"/>
          <w:tab w:val="left" w:pos="1418"/>
          <w:tab w:val="left" w:pos="9072"/>
          <w:tab w:val="left" w:pos="10773"/>
        </w:tabs>
        <w:autoSpaceDE w:val="0"/>
        <w:autoSpaceDN w:val="0"/>
        <w:adjustRightInd w:val="0"/>
        <w:spacing w:line="276" w:lineRule="auto"/>
        <w:ind w:left="720" w:right="3" w:hanging="720"/>
        <w:jc w:val="both"/>
        <w:rPr>
          <w:rFonts w:asciiTheme="minorHAnsi" w:hAnsiTheme="minorHAnsi" w:cstheme="minorHAnsi"/>
        </w:rPr>
      </w:pPr>
      <w:r w:rsidRPr="00114A50">
        <w:rPr>
          <w:rFonts w:asciiTheme="minorHAnsi" w:hAnsiTheme="minorHAnsi" w:cstheme="minorHAnsi"/>
        </w:rPr>
        <w:t>17.1</w:t>
      </w:r>
      <w:r w:rsidRPr="00114A50">
        <w:rPr>
          <w:rFonts w:asciiTheme="minorHAnsi" w:hAnsiTheme="minorHAnsi" w:cstheme="minorHAnsi"/>
        </w:rPr>
        <w:tab/>
        <w:t xml:space="preserve">Uzatvorenie dodatkov </w:t>
      </w:r>
      <w:r w:rsidRPr="00114A50">
        <w:rPr>
          <w:rFonts w:asciiTheme="minorHAnsi" w:hAnsiTheme="minorHAnsi" w:cstheme="minorHAnsi"/>
          <w:bCs/>
        </w:rPr>
        <w:t xml:space="preserve">je zakázané </w:t>
      </w:r>
      <w:r w:rsidRPr="00114A50">
        <w:rPr>
          <w:rFonts w:asciiTheme="minorHAnsi" w:hAnsiTheme="minorHAnsi" w:cstheme="minorHAnsi"/>
        </w:rPr>
        <w:t>k zmluve, ktorá je výsledkom postupu verejného obstarávania, ak by sa jeho obsahom:</w:t>
      </w:r>
    </w:p>
    <w:p w:rsidR="00E9087B" w:rsidRPr="00114A50" w:rsidRDefault="00E9087B" w:rsidP="00D15133">
      <w:pPr>
        <w:widowControl w:val="0"/>
        <w:numPr>
          <w:ilvl w:val="2"/>
          <w:numId w:val="28"/>
        </w:numPr>
        <w:tabs>
          <w:tab w:val="left" w:pos="284"/>
          <w:tab w:val="left" w:pos="826"/>
          <w:tab w:val="left" w:pos="1418"/>
          <w:tab w:val="left" w:pos="9072"/>
          <w:tab w:val="left" w:pos="10773"/>
        </w:tabs>
        <w:autoSpaceDE w:val="0"/>
        <w:autoSpaceDN w:val="0"/>
        <w:adjustRightInd w:val="0"/>
        <w:spacing w:line="276" w:lineRule="auto"/>
        <w:ind w:right="3"/>
        <w:jc w:val="both"/>
        <w:rPr>
          <w:rFonts w:asciiTheme="minorHAnsi" w:hAnsiTheme="minorHAnsi" w:cstheme="minorHAnsi"/>
        </w:rPr>
      </w:pPr>
      <w:r w:rsidRPr="00114A50">
        <w:rPr>
          <w:rFonts w:asciiTheme="minorHAnsi" w:hAnsiTheme="minorHAnsi" w:cstheme="minorHAnsi"/>
        </w:rPr>
        <w:t>menil podstatným spôsobom pôvodný predmet zákazky,</w:t>
      </w:r>
    </w:p>
    <w:p w:rsidR="00E9087B" w:rsidRPr="00114A50" w:rsidRDefault="00E9087B" w:rsidP="00D15133">
      <w:pPr>
        <w:widowControl w:val="0"/>
        <w:numPr>
          <w:ilvl w:val="2"/>
          <w:numId w:val="28"/>
        </w:numPr>
        <w:tabs>
          <w:tab w:val="left" w:pos="284"/>
          <w:tab w:val="left" w:pos="826"/>
          <w:tab w:val="left" w:pos="1418"/>
          <w:tab w:val="left" w:pos="9072"/>
          <w:tab w:val="left" w:pos="10773"/>
        </w:tabs>
        <w:autoSpaceDE w:val="0"/>
        <w:autoSpaceDN w:val="0"/>
        <w:adjustRightInd w:val="0"/>
        <w:spacing w:line="276" w:lineRule="auto"/>
        <w:ind w:right="3"/>
        <w:jc w:val="both"/>
        <w:rPr>
          <w:rFonts w:asciiTheme="minorHAnsi" w:hAnsiTheme="minorHAnsi" w:cstheme="minorHAnsi"/>
        </w:rPr>
      </w:pPr>
      <w:r w:rsidRPr="00114A50">
        <w:rPr>
          <w:rFonts w:asciiTheme="minorHAnsi" w:hAnsiTheme="minorHAnsi" w:cstheme="minorHAnsi"/>
        </w:rPr>
        <w:t>dopĺňali alebo menili podstatným spôsobom podmienky, ktoré by v pôvodnom postupe zadávania zákazky umožnili účasť iných záujemcov alebo uchádzačov, alebo ktoré by umožnili prijať inú ponuku ako pôvodne prijatú ponuku, alebo</w:t>
      </w:r>
    </w:p>
    <w:p w:rsidR="00E9087B" w:rsidRPr="00114A50" w:rsidRDefault="00E9087B" w:rsidP="00D15133">
      <w:pPr>
        <w:widowControl w:val="0"/>
        <w:numPr>
          <w:ilvl w:val="2"/>
          <w:numId w:val="28"/>
        </w:numPr>
        <w:tabs>
          <w:tab w:val="left" w:pos="284"/>
          <w:tab w:val="left" w:pos="826"/>
          <w:tab w:val="left" w:pos="1418"/>
          <w:tab w:val="left" w:pos="9072"/>
          <w:tab w:val="left" w:pos="10773"/>
        </w:tabs>
        <w:autoSpaceDE w:val="0"/>
        <w:autoSpaceDN w:val="0"/>
        <w:adjustRightInd w:val="0"/>
        <w:spacing w:line="276" w:lineRule="auto"/>
        <w:ind w:right="3"/>
        <w:jc w:val="both"/>
        <w:rPr>
          <w:rFonts w:asciiTheme="minorHAnsi" w:hAnsiTheme="minorHAnsi" w:cstheme="minorHAnsi"/>
        </w:rPr>
      </w:pPr>
      <w:r w:rsidRPr="00114A50">
        <w:rPr>
          <w:rFonts w:asciiTheme="minorHAnsi" w:hAnsiTheme="minorHAnsi" w:cstheme="minorHAnsi"/>
        </w:rPr>
        <w:t>zvyšovala cena plnenia alebo jeho časti alebo menila ekonomická rovnováha zmluvy v prospech úspešného uchádzača, ak tento zákon neustanovuje inak.</w:t>
      </w:r>
    </w:p>
    <w:p w:rsidR="00E9087B" w:rsidRPr="00114A50" w:rsidRDefault="00E9087B" w:rsidP="00D15133">
      <w:pPr>
        <w:widowControl w:val="0"/>
        <w:tabs>
          <w:tab w:val="left" w:pos="284"/>
          <w:tab w:val="left" w:pos="826"/>
          <w:tab w:val="left" w:pos="1418"/>
          <w:tab w:val="left" w:pos="9072"/>
          <w:tab w:val="left" w:pos="10773"/>
        </w:tabs>
        <w:autoSpaceDE w:val="0"/>
        <w:autoSpaceDN w:val="0"/>
        <w:adjustRightInd w:val="0"/>
        <w:spacing w:line="276" w:lineRule="auto"/>
        <w:ind w:left="1418" w:right="3"/>
        <w:jc w:val="both"/>
        <w:rPr>
          <w:rFonts w:asciiTheme="minorHAnsi" w:hAnsiTheme="minorHAnsi" w:cstheme="minorHAnsi"/>
        </w:rPr>
      </w:pPr>
    </w:p>
    <w:p w:rsidR="00E9087B" w:rsidRPr="00114A50" w:rsidRDefault="00E9087B" w:rsidP="00D15133">
      <w:pPr>
        <w:widowControl w:val="0"/>
        <w:numPr>
          <w:ilvl w:val="1"/>
          <w:numId w:val="25"/>
        </w:numPr>
        <w:tabs>
          <w:tab w:val="left" w:pos="284"/>
          <w:tab w:val="left" w:pos="709"/>
          <w:tab w:val="left" w:pos="1418"/>
          <w:tab w:val="left" w:pos="9072"/>
          <w:tab w:val="left" w:pos="10773"/>
        </w:tabs>
        <w:autoSpaceDE w:val="0"/>
        <w:autoSpaceDN w:val="0"/>
        <w:adjustRightInd w:val="0"/>
        <w:spacing w:line="276" w:lineRule="auto"/>
        <w:ind w:left="709" w:right="3" w:hanging="709"/>
        <w:jc w:val="both"/>
        <w:rPr>
          <w:rFonts w:asciiTheme="minorHAnsi" w:hAnsiTheme="minorHAnsi" w:cstheme="minorHAnsi"/>
        </w:rPr>
      </w:pPr>
      <w:r w:rsidRPr="00114A50">
        <w:rPr>
          <w:rFonts w:asciiTheme="minorHAnsi" w:hAnsiTheme="minorHAnsi" w:cstheme="minorHAnsi"/>
        </w:rPr>
        <w:t>Dodatok k zmluve, ktorá je výsledkom postupu verejného obstarávania, ktorý by zvyšoval cenu plnenia alebo jeho časti je možné uzatvoriť len za podmienky podľa zákona č. 343/2015 Z. z. o verejnom obstarávaní.</w:t>
      </w:r>
    </w:p>
    <w:p w:rsidR="00E9087B" w:rsidRPr="00114A50" w:rsidRDefault="00E9087B" w:rsidP="00D15133">
      <w:pPr>
        <w:widowControl w:val="0"/>
        <w:autoSpaceDE w:val="0"/>
        <w:autoSpaceDN w:val="0"/>
        <w:adjustRightInd w:val="0"/>
        <w:spacing w:line="276" w:lineRule="auto"/>
        <w:ind w:left="709" w:hanging="709"/>
        <w:jc w:val="both"/>
        <w:rPr>
          <w:rFonts w:asciiTheme="minorHAnsi" w:hAnsiTheme="minorHAnsi" w:cstheme="minorHAnsi"/>
        </w:rPr>
      </w:pPr>
    </w:p>
    <w:p w:rsidR="00E9087B" w:rsidRPr="00114A50" w:rsidRDefault="00E9087B" w:rsidP="00D15133">
      <w:pPr>
        <w:autoSpaceDE w:val="0"/>
        <w:autoSpaceDN w:val="0"/>
        <w:adjustRightInd w:val="0"/>
        <w:spacing w:line="276" w:lineRule="auto"/>
        <w:ind w:left="675" w:hanging="675"/>
        <w:jc w:val="both"/>
        <w:rPr>
          <w:rFonts w:asciiTheme="minorHAnsi" w:hAnsiTheme="minorHAnsi" w:cstheme="minorHAnsi"/>
        </w:rPr>
      </w:pPr>
      <w:r w:rsidRPr="00114A50">
        <w:rPr>
          <w:rFonts w:asciiTheme="minorHAnsi" w:hAnsiTheme="minorHAnsi" w:cstheme="minorHAnsi"/>
        </w:rPr>
        <w:t>17.3</w:t>
      </w:r>
      <w:r w:rsidRPr="00114A50">
        <w:rPr>
          <w:rFonts w:asciiTheme="minorHAnsi" w:hAnsiTheme="minorHAnsi" w:cstheme="minorHAnsi"/>
        </w:rPr>
        <w:tab/>
        <w:t xml:space="preserve">Zhotoviteľ nemá nárok na dodatočnú platbu za náklady, ktorým bolo možné predísť pred spracovaním ponuky. </w:t>
      </w:r>
    </w:p>
    <w:p w:rsidR="00E9087B" w:rsidRPr="00114A50" w:rsidRDefault="00E9087B" w:rsidP="00E9087B">
      <w:pPr>
        <w:autoSpaceDE w:val="0"/>
        <w:autoSpaceDN w:val="0"/>
        <w:adjustRightInd w:val="0"/>
        <w:rPr>
          <w:rFonts w:asciiTheme="minorHAnsi" w:hAnsiTheme="minorHAnsi" w:cstheme="minorHAnsi"/>
          <w:b/>
          <w:bCs/>
        </w:rPr>
      </w:pPr>
    </w:p>
    <w:p w:rsidR="00E9087B" w:rsidRPr="00114A50" w:rsidRDefault="00E9087B" w:rsidP="00E9087B">
      <w:pPr>
        <w:autoSpaceDE w:val="0"/>
        <w:autoSpaceDN w:val="0"/>
        <w:adjustRightInd w:val="0"/>
        <w:jc w:val="center"/>
        <w:rPr>
          <w:rFonts w:asciiTheme="minorHAnsi" w:hAnsiTheme="minorHAnsi" w:cstheme="minorHAnsi"/>
          <w:b/>
          <w:bCs/>
        </w:rPr>
      </w:pPr>
      <w:r w:rsidRPr="00114A50">
        <w:rPr>
          <w:rFonts w:asciiTheme="minorHAnsi" w:hAnsiTheme="minorHAnsi" w:cstheme="minorHAnsi"/>
          <w:b/>
          <w:bCs/>
        </w:rPr>
        <w:t>Článok 18.</w:t>
      </w:r>
    </w:p>
    <w:p w:rsidR="00E9087B" w:rsidRPr="00114A50" w:rsidRDefault="00E9087B" w:rsidP="00E9087B">
      <w:pPr>
        <w:autoSpaceDE w:val="0"/>
        <w:autoSpaceDN w:val="0"/>
        <w:adjustRightInd w:val="0"/>
        <w:jc w:val="center"/>
        <w:rPr>
          <w:rFonts w:asciiTheme="minorHAnsi" w:hAnsiTheme="minorHAnsi" w:cstheme="minorHAnsi"/>
          <w:b/>
          <w:bCs/>
        </w:rPr>
      </w:pPr>
      <w:r w:rsidRPr="00114A50">
        <w:rPr>
          <w:rFonts w:asciiTheme="minorHAnsi" w:hAnsiTheme="minorHAnsi" w:cstheme="minorHAnsi"/>
          <w:b/>
          <w:bCs/>
        </w:rPr>
        <w:t>Ukončenie prác, konečné vyúčtovanie</w:t>
      </w:r>
    </w:p>
    <w:p w:rsidR="00E9087B" w:rsidRPr="00114A50" w:rsidRDefault="00E9087B" w:rsidP="00E9087B">
      <w:pPr>
        <w:autoSpaceDE w:val="0"/>
        <w:autoSpaceDN w:val="0"/>
        <w:adjustRightInd w:val="0"/>
        <w:jc w:val="center"/>
        <w:rPr>
          <w:rFonts w:asciiTheme="minorHAnsi" w:hAnsiTheme="minorHAnsi" w:cstheme="minorHAnsi"/>
        </w:rPr>
      </w:pPr>
    </w:p>
    <w:p w:rsidR="00E9087B" w:rsidRPr="00114A50" w:rsidRDefault="00E9087B" w:rsidP="00E9087B">
      <w:pPr>
        <w:autoSpaceDE w:val="0"/>
        <w:autoSpaceDN w:val="0"/>
        <w:adjustRightInd w:val="0"/>
        <w:spacing w:after="19"/>
        <w:ind w:left="675" w:hanging="675"/>
        <w:jc w:val="both"/>
        <w:rPr>
          <w:rFonts w:asciiTheme="minorHAnsi" w:hAnsiTheme="minorHAnsi" w:cstheme="minorHAnsi"/>
        </w:rPr>
      </w:pPr>
      <w:r w:rsidRPr="00114A50">
        <w:rPr>
          <w:rFonts w:asciiTheme="minorHAnsi" w:hAnsiTheme="minorHAnsi" w:cstheme="minorHAnsi"/>
        </w:rPr>
        <w:t>18.1</w:t>
      </w:r>
      <w:r w:rsidRPr="00114A50">
        <w:rPr>
          <w:rFonts w:asciiTheme="minorHAnsi" w:hAnsiTheme="minorHAnsi" w:cstheme="minorHAnsi"/>
        </w:rPr>
        <w:tab/>
        <w:t>Zhotoviteľ písomne oznámi objednávateľovi pripravenosť na odovzdanie diela.</w:t>
      </w:r>
    </w:p>
    <w:p w:rsidR="00E9087B" w:rsidRPr="00114A50" w:rsidRDefault="00E9087B" w:rsidP="00E9087B">
      <w:pPr>
        <w:autoSpaceDE w:val="0"/>
        <w:autoSpaceDN w:val="0"/>
        <w:adjustRightInd w:val="0"/>
        <w:spacing w:after="19"/>
        <w:ind w:left="675" w:hanging="675"/>
        <w:jc w:val="both"/>
        <w:rPr>
          <w:rFonts w:asciiTheme="minorHAnsi" w:hAnsiTheme="minorHAnsi" w:cstheme="minorHAnsi"/>
        </w:rPr>
      </w:pPr>
    </w:p>
    <w:p w:rsidR="00E9087B" w:rsidRPr="00114A50" w:rsidRDefault="00E9087B" w:rsidP="00E9087B">
      <w:pPr>
        <w:widowControl w:val="0"/>
        <w:numPr>
          <w:ilvl w:val="1"/>
          <w:numId w:val="26"/>
        </w:numPr>
        <w:autoSpaceDE w:val="0"/>
        <w:autoSpaceDN w:val="0"/>
        <w:adjustRightInd w:val="0"/>
        <w:jc w:val="both"/>
        <w:rPr>
          <w:rFonts w:asciiTheme="minorHAnsi" w:hAnsiTheme="minorHAnsi" w:cstheme="minorHAnsi"/>
        </w:rPr>
      </w:pPr>
      <w:r w:rsidRPr="00114A50">
        <w:rPr>
          <w:rFonts w:asciiTheme="minorHAnsi" w:hAnsiTheme="minorHAnsi" w:cstheme="minorHAnsi"/>
        </w:rPr>
        <w:t xml:space="preserve">Objednávateľ na základe oznámenia zhotoviteľa zvolá preberacie konanie. </w:t>
      </w:r>
    </w:p>
    <w:p w:rsidR="00E9087B" w:rsidRPr="00114A50" w:rsidRDefault="00E9087B" w:rsidP="00E9087B">
      <w:pPr>
        <w:widowControl w:val="0"/>
        <w:autoSpaceDE w:val="0"/>
        <w:autoSpaceDN w:val="0"/>
        <w:adjustRightInd w:val="0"/>
        <w:rPr>
          <w:rFonts w:asciiTheme="minorHAnsi" w:hAnsiTheme="minorHAnsi" w:cstheme="minorHAnsi"/>
        </w:rPr>
      </w:pPr>
    </w:p>
    <w:p w:rsidR="00E9087B" w:rsidRPr="00114A50" w:rsidRDefault="00E9087B" w:rsidP="00E9087B">
      <w:pPr>
        <w:autoSpaceDE w:val="0"/>
        <w:autoSpaceDN w:val="0"/>
        <w:adjustRightInd w:val="0"/>
        <w:rPr>
          <w:rFonts w:asciiTheme="minorHAnsi" w:hAnsiTheme="minorHAnsi" w:cstheme="minorHAnsi"/>
        </w:rPr>
      </w:pPr>
    </w:p>
    <w:p w:rsidR="00E9087B" w:rsidRPr="00114A50" w:rsidRDefault="00E9087B" w:rsidP="00E9087B">
      <w:pPr>
        <w:autoSpaceDE w:val="0"/>
        <w:autoSpaceDN w:val="0"/>
        <w:adjustRightInd w:val="0"/>
        <w:jc w:val="center"/>
        <w:rPr>
          <w:rFonts w:asciiTheme="minorHAnsi" w:hAnsiTheme="minorHAnsi" w:cstheme="minorHAnsi"/>
          <w:b/>
          <w:bCs/>
        </w:rPr>
      </w:pPr>
      <w:r w:rsidRPr="00114A50">
        <w:rPr>
          <w:rFonts w:asciiTheme="minorHAnsi" w:hAnsiTheme="minorHAnsi" w:cstheme="minorHAnsi"/>
          <w:b/>
          <w:bCs/>
        </w:rPr>
        <w:t xml:space="preserve">Článok 19. </w:t>
      </w:r>
    </w:p>
    <w:p w:rsidR="00E9087B" w:rsidRPr="00114A50" w:rsidRDefault="00E9087B" w:rsidP="00E9087B">
      <w:pPr>
        <w:autoSpaceDE w:val="0"/>
        <w:autoSpaceDN w:val="0"/>
        <w:adjustRightInd w:val="0"/>
        <w:jc w:val="center"/>
        <w:rPr>
          <w:rFonts w:asciiTheme="minorHAnsi" w:hAnsiTheme="minorHAnsi" w:cstheme="minorHAnsi"/>
          <w:b/>
          <w:bCs/>
        </w:rPr>
      </w:pPr>
      <w:r w:rsidRPr="00114A50">
        <w:rPr>
          <w:rFonts w:asciiTheme="minorHAnsi" w:hAnsiTheme="minorHAnsi" w:cstheme="minorHAnsi"/>
          <w:b/>
          <w:bCs/>
        </w:rPr>
        <w:t>Odovzdanie a prevzatie diela</w:t>
      </w:r>
    </w:p>
    <w:p w:rsidR="00E9087B" w:rsidRPr="00114A50" w:rsidRDefault="00E9087B" w:rsidP="00E9087B">
      <w:pPr>
        <w:autoSpaceDE w:val="0"/>
        <w:autoSpaceDN w:val="0"/>
        <w:adjustRightInd w:val="0"/>
        <w:jc w:val="center"/>
        <w:rPr>
          <w:rFonts w:asciiTheme="minorHAnsi" w:hAnsiTheme="minorHAnsi" w:cstheme="minorHAnsi"/>
          <w:b/>
          <w:bCs/>
        </w:rPr>
      </w:pPr>
    </w:p>
    <w:p w:rsidR="00E9087B" w:rsidRPr="00114A50" w:rsidRDefault="00E9087B" w:rsidP="00E9087B">
      <w:pPr>
        <w:autoSpaceDE w:val="0"/>
        <w:autoSpaceDN w:val="0"/>
        <w:adjustRightInd w:val="0"/>
        <w:jc w:val="both"/>
        <w:rPr>
          <w:rFonts w:asciiTheme="minorHAnsi" w:hAnsiTheme="minorHAnsi" w:cstheme="minorHAnsi"/>
        </w:rPr>
      </w:pPr>
      <w:r w:rsidRPr="00114A50">
        <w:rPr>
          <w:rFonts w:asciiTheme="minorHAnsi" w:hAnsiTheme="minorHAnsi" w:cstheme="minorHAnsi"/>
        </w:rPr>
        <w:t>19.1</w:t>
      </w:r>
      <w:r w:rsidRPr="00114A50">
        <w:rPr>
          <w:rFonts w:asciiTheme="minorHAnsi" w:hAnsiTheme="minorHAnsi" w:cstheme="minorHAnsi"/>
        </w:rPr>
        <w:tab/>
        <w:t xml:space="preserve">K preberaciemu konaniu po ukončení zhotoviteľ pripraví: </w:t>
      </w:r>
      <w:r w:rsidRPr="00114A50">
        <w:rPr>
          <w:rFonts w:asciiTheme="minorHAnsi" w:hAnsiTheme="minorHAnsi" w:cstheme="minorHAnsi"/>
        </w:rPr>
        <w:tab/>
      </w:r>
    </w:p>
    <w:p w:rsidR="00E9087B" w:rsidRPr="00114A50" w:rsidRDefault="00E9087B" w:rsidP="00E9087B">
      <w:pPr>
        <w:widowControl w:val="0"/>
        <w:numPr>
          <w:ilvl w:val="0"/>
          <w:numId w:val="29"/>
        </w:numPr>
        <w:tabs>
          <w:tab w:val="left" w:pos="1260"/>
          <w:tab w:val="left" w:pos="3456"/>
          <w:tab w:val="left" w:pos="4608"/>
          <w:tab w:val="left" w:pos="5760"/>
          <w:tab w:val="left" w:pos="6912"/>
          <w:tab w:val="left" w:pos="8064"/>
        </w:tabs>
        <w:autoSpaceDE w:val="0"/>
        <w:autoSpaceDN w:val="0"/>
        <w:adjustRightInd w:val="0"/>
        <w:ind w:left="1276" w:right="32" w:hanging="567"/>
        <w:jc w:val="both"/>
        <w:rPr>
          <w:rFonts w:asciiTheme="minorHAnsi" w:hAnsiTheme="minorHAnsi" w:cstheme="minorHAnsi"/>
          <w:snapToGrid w:val="0"/>
        </w:rPr>
      </w:pPr>
      <w:r w:rsidRPr="00114A50">
        <w:rPr>
          <w:rFonts w:asciiTheme="minorHAnsi" w:hAnsiTheme="minorHAnsi" w:cstheme="minorHAnsi"/>
          <w:snapToGrid w:val="0"/>
        </w:rPr>
        <w:t>správu o vykonaní prác s prípadným opisom vykonaných zmien a odchýlok od projektovej dokumentácie,</w:t>
      </w:r>
    </w:p>
    <w:p w:rsidR="00E9087B" w:rsidRPr="00114A50" w:rsidRDefault="00E9087B" w:rsidP="00E9087B">
      <w:pPr>
        <w:widowControl w:val="0"/>
        <w:numPr>
          <w:ilvl w:val="0"/>
          <w:numId w:val="29"/>
        </w:numPr>
        <w:tabs>
          <w:tab w:val="left" w:pos="1276"/>
        </w:tabs>
        <w:autoSpaceDE w:val="0"/>
        <w:autoSpaceDN w:val="0"/>
        <w:adjustRightInd w:val="0"/>
        <w:ind w:left="1276" w:right="34" w:hanging="567"/>
        <w:jc w:val="both"/>
        <w:rPr>
          <w:rFonts w:asciiTheme="minorHAnsi" w:hAnsiTheme="minorHAnsi" w:cstheme="minorHAnsi"/>
          <w:snapToGrid w:val="0"/>
        </w:rPr>
      </w:pPr>
      <w:r w:rsidRPr="00114A50">
        <w:rPr>
          <w:rFonts w:asciiTheme="minorHAnsi" w:hAnsiTheme="minorHAnsi" w:cstheme="minorHAnsi"/>
          <w:snapToGrid w:val="0"/>
        </w:rPr>
        <w:t>osvedčenia o akosti použitých materiálov,</w:t>
      </w:r>
    </w:p>
    <w:p w:rsidR="00E9087B" w:rsidRPr="00114A50" w:rsidRDefault="00E9087B" w:rsidP="00E9087B">
      <w:pPr>
        <w:widowControl w:val="0"/>
        <w:numPr>
          <w:ilvl w:val="0"/>
          <w:numId w:val="29"/>
        </w:numPr>
        <w:autoSpaceDE w:val="0"/>
        <w:autoSpaceDN w:val="0"/>
        <w:adjustRightInd w:val="0"/>
        <w:ind w:left="1276" w:right="34" w:hanging="567"/>
        <w:jc w:val="both"/>
        <w:rPr>
          <w:rFonts w:asciiTheme="minorHAnsi" w:hAnsiTheme="minorHAnsi" w:cstheme="minorHAnsi"/>
          <w:snapToGrid w:val="0"/>
        </w:rPr>
      </w:pPr>
      <w:r w:rsidRPr="00114A50">
        <w:rPr>
          <w:rFonts w:asciiTheme="minorHAnsi" w:hAnsiTheme="minorHAnsi" w:cstheme="minorHAnsi"/>
          <w:snapToGrid w:val="0"/>
        </w:rPr>
        <w:t>kópie zo stavebného denníka,</w:t>
      </w:r>
    </w:p>
    <w:p w:rsidR="00E9087B" w:rsidRPr="00114A50" w:rsidRDefault="00E9087B" w:rsidP="00E9087B">
      <w:pPr>
        <w:widowControl w:val="0"/>
        <w:numPr>
          <w:ilvl w:val="0"/>
          <w:numId w:val="29"/>
        </w:numPr>
        <w:autoSpaceDE w:val="0"/>
        <w:autoSpaceDN w:val="0"/>
        <w:adjustRightInd w:val="0"/>
        <w:ind w:left="1276" w:right="34" w:hanging="567"/>
        <w:jc w:val="both"/>
        <w:rPr>
          <w:rFonts w:asciiTheme="minorHAnsi" w:hAnsiTheme="minorHAnsi" w:cstheme="minorHAnsi"/>
          <w:snapToGrid w:val="0"/>
        </w:rPr>
      </w:pPr>
      <w:r w:rsidRPr="00114A50">
        <w:rPr>
          <w:rFonts w:asciiTheme="minorHAnsi" w:hAnsiTheme="minorHAnsi" w:cstheme="minorHAnsi"/>
          <w:snapToGrid w:val="0"/>
        </w:rPr>
        <w:t>doklady o preukázaní zhody, atesty, certifikáty použitých výrobkov na zhotovenom diele,</w:t>
      </w:r>
    </w:p>
    <w:p w:rsidR="00E9087B" w:rsidRPr="00114A50" w:rsidRDefault="00E9087B" w:rsidP="00E9087B">
      <w:pPr>
        <w:widowControl w:val="0"/>
        <w:numPr>
          <w:ilvl w:val="0"/>
          <w:numId w:val="29"/>
        </w:numPr>
        <w:tabs>
          <w:tab w:val="left" w:pos="1260"/>
          <w:tab w:val="left" w:pos="3456"/>
          <w:tab w:val="left" w:pos="4608"/>
          <w:tab w:val="left" w:pos="5760"/>
          <w:tab w:val="left" w:pos="6912"/>
          <w:tab w:val="left" w:pos="8064"/>
        </w:tabs>
        <w:autoSpaceDE w:val="0"/>
        <w:autoSpaceDN w:val="0"/>
        <w:adjustRightInd w:val="0"/>
        <w:ind w:left="1276" w:right="34" w:hanging="567"/>
        <w:jc w:val="both"/>
        <w:rPr>
          <w:rFonts w:asciiTheme="minorHAnsi" w:hAnsiTheme="minorHAnsi" w:cstheme="minorHAnsi"/>
          <w:snapToGrid w:val="0"/>
        </w:rPr>
      </w:pPr>
      <w:r w:rsidRPr="00114A50">
        <w:rPr>
          <w:rFonts w:asciiTheme="minorHAnsi" w:hAnsiTheme="minorHAnsi" w:cstheme="minorHAnsi"/>
          <w:snapToGrid w:val="0"/>
        </w:rPr>
        <w:t>potvrdenie správcu skládky o prijatí stavebných odpadov vo fakturovanom množstve,</w:t>
      </w:r>
    </w:p>
    <w:p w:rsidR="00E9087B" w:rsidRPr="00114A50" w:rsidRDefault="00E9087B" w:rsidP="00E9087B">
      <w:pPr>
        <w:widowControl w:val="0"/>
        <w:numPr>
          <w:ilvl w:val="0"/>
          <w:numId w:val="29"/>
        </w:numPr>
        <w:tabs>
          <w:tab w:val="left" w:pos="1260"/>
          <w:tab w:val="left" w:pos="3456"/>
          <w:tab w:val="left" w:pos="4608"/>
          <w:tab w:val="left" w:pos="5760"/>
          <w:tab w:val="left" w:pos="6912"/>
          <w:tab w:val="left" w:pos="8064"/>
        </w:tabs>
        <w:autoSpaceDE w:val="0"/>
        <w:autoSpaceDN w:val="0"/>
        <w:adjustRightInd w:val="0"/>
        <w:ind w:left="1276" w:right="34" w:hanging="567"/>
        <w:jc w:val="both"/>
        <w:rPr>
          <w:rFonts w:asciiTheme="minorHAnsi" w:hAnsiTheme="minorHAnsi" w:cstheme="minorHAnsi"/>
          <w:snapToGrid w:val="0"/>
        </w:rPr>
      </w:pPr>
      <w:r w:rsidRPr="00114A50">
        <w:rPr>
          <w:rFonts w:asciiTheme="minorHAnsi" w:hAnsiTheme="minorHAnsi" w:cstheme="minorHAnsi"/>
          <w:snapToGrid w:val="0"/>
        </w:rPr>
        <w:t>potvrdenie o odstránení vád a nedorobkov (v prípade, ak boli zistené),</w:t>
      </w:r>
    </w:p>
    <w:p w:rsidR="00E9087B" w:rsidRPr="00114A50" w:rsidRDefault="00E9087B" w:rsidP="00E9087B">
      <w:pPr>
        <w:widowControl w:val="0"/>
        <w:numPr>
          <w:ilvl w:val="0"/>
          <w:numId w:val="29"/>
        </w:numPr>
        <w:tabs>
          <w:tab w:val="left" w:pos="1260"/>
          <w:tab w:val="left" w:pos="3456"/>
          <w:tab w:val="left" w:pos="4608"/>
          <w:tab w:val="left" w:pos="5760"/>
          <w:tab w:val="left" w:pos="6912"/>
          <w:tab w:val="left" w:pos="8064"/>
        </w:tabs>
        <w:autoSpaceDE w:val="0"/>
        <w:autoSpaceDN w:val="0"/>
        <w:adjustRightInd w:val="0"/>
        <w:ind w:left="1276" w:right="34" w:hanging="567"/>
        <w:jc w:val="both"/>
        <w:rPr>
          <w:rFonts w:asciiTheme="minorHAnsi" w:hAnsiTheme="minorHAnsi" w:cstheme="minorHAnsi"/>
          <w:snapToGrid w:val="0"/>
        </w:rPr>
      </w:pPr>
      <w:r w:rsidRPr="00114A50">
        <w:rPr>
          <w:rFonts w:asciiTheme="minorHAnsi" w:hAnsiTheme="minorHAnsi" w:cstheme="minorHAnsi"/>
        </w:rPr>
        <w:t>fotodokumentáciu, videozáznam z technologických postupov v danom čase, počas realizácie      stavby.</w:t>
      </w:r>
    </w:p>
    <w:p w:rsidR="00E9087B" w:rsidRPr="00114A50" w:rsidRDefault="00E9087B" w:rsidP="00E9087B">
      <w:pPr>
        <w:tabs>
          <w:tab w:val="num" w:pos="1276"/>
        </w:tabs>
        <w:autoSpaceDE w:val="0"/>
        <w:autoSpaceDN w:val="0"/>
        <w:adjustRightInd w:val="0"/>
        <w:ind w:left="1134" w:hanging="425"/>
        <w:jc w:val="both"/>
        <w:rPr>
          <w:rFonts w:asciiTheme="minorHAnsi" w:hAnsiTheme="minorHAnsi" w:cstheme="minorHAnsi"/>
        </w:rPr>
      </w:pPr>
    </w:p>
    <w:p w:rsidR="00E9087B" w:rsidRPr="00114A50" w:rsidRDefault="00E9087B" w:rsidP="00E9087B">
      <w:pPr>
        <w:autoSpaceDE w:val="0"/>
        <w:autoSpaceDN w:val="0"/>
        <w:adjustRightInd w:val="0"/>
        <w:ind w:left="675" w:hanging="675"/>
        <w:jc w:val="both"/>
        <w:rPr>
          <w:rFonts w:asciiTheme="minorHAnsi" w:hAnsiTheme="minorHAnsi" w:cstheme="minorHAnsi"/>
          <w:color w:val="0070C0"/>
        </w:rPr>
      </w:pPr>
      <w:r w:rsidRPr="00114A50">
        <w:rPr>
          <w:rFonts w:asciiTheme="minorHAnsi" w:hAnsiTheme="minorHAnsi" w:cstheme="minorHAnsi"/>
        </w:rPr>
        <w:t>19.2</w:t>
      </w:r>
      <w:r w:rsidRPr="00114A50">
        <w:rPr>
          <w:rFonts w:asciiTheme="minorHAnsi" w:hAnsiTheme="minorHAnsi" w:cstheme="minorHAnsi"/>
        </w:rPr>
        <w:tab/>
        <w:t>Keď zhotoviteľ dokončí práce na stavbe a dielo je v takom stave, aby mohlo slúžiť svojmu účelu,</w:t>
      </w:r>
      <w:r w:rsidRPr="00114A50">
        <w:rPr>
          <w:rFonts w:asciiTheme="minorHAnsi" w:hAnsiTheme="minorHAnsi" w:cstheme="minorHAnsi"/>
          <w:snapToGrid w:val="0"/>
        </w:rPr>
        <w:t xml:space="preserve"> vrátane vyčistenia od zvyšných materiálov spolu so záberom plôch využívaných k zhotoveniu diela,</w:t>
      </w:r>
      <w:r w:rsidRPr="00114A50">
        <w:rPr>
          <w:rFonts w:asciiTheme="minorHAnsi" w:hAnsiTheme="minorHAnsi" w:cstheme="minorHAnsi"/>
        </w:rPr>
        <w:t xml:space="preserve"> objednávateľ so zhotoviteľom, zástupcami budúcich užívateľov spíšu protokol o preberaní prác. </w:t>
      </w:r>
    </w:p>
    <w:p w:rsidR="00E9087B" w:rsidRPr="00114A50" w:rsidRDefault="00E9087B" w:rsidP="00E9087B">
      <w:pPr>
        <w:autoSpaceDE w:val="0"/>
        <w:autoSpaceDN w:val="0"/>
        <w:adjustRightInd w:val="0"/>
        <w:jc w:val="both"/>
        <w:rPr>
          <w:rFonts w:asciiTheme="minorHAnsi" w:hAnsiTheme="minorHAnsi" w:cstheme="minorHAnsi"/>
        </w:rPr>
      </w:pPr>
    </w:p>
    <w:p w:rsidR="00E9087B" w:rsidRPr="00114A50" w:rsidRDefault="00E9087B" w:rsidP="00E9087B">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19.3</w:t>
      </w:r>
      <w:r w:rsidRPr="00114A50">
        <w:rPr>
          <w:rFonts w:asciiTheme="minorHAnsi" w:hAnsiTheme="minorHAnsi" w:cstheme="minorHAnsi"/>
        </w:rPr>
        <w:tab/>
        <w:t>Objednávateľ prevezme dielo len bez vád a nedorobkov. Do preukázania splnenia kvalitatívnych parametrov diela, prípadne do odstránenia všetkých nedostatkov a nedorobkov objednávateľ neuhradí faktúru.</w:t>
      </w:r>
    </w:p>
    <w:p w:rsidR="00E9087B" w:rsidRPr="00114A50" w:rsidRDefault="00E9087B" w:rsidP="00E9087B">
      <w:pPr>
        <w:autoSpaceDE w:val="0"/>
        <w:autoSpaceDN w:val="0"/>
        <w:adjustRightInd w:val="0"/>
        <w:jc w:val="center"/>
        <w:rPr>
          <w:rFonts w:asciiTheme="minorHAnsi" w:hAnsiTheme="minorHAnsi" w:cstheme="minorHAnsi"/>
          <w:b/>
          <w:bCs/>
        </w:rPr>
      </w:pPr>
    </w:p>
    <w:p w:rsidR="00E9087B" w:rsidRPr="00114A50" w:rsidRDefault="00E9087B" w:rsidP="00E9087B">
      <w:pPr>
        <w:autoSpaceDE w:val="0"/>
        <w:autoSpaceDN w:val="0"/>
        <w:adjustRightInd w:val="0"/>
        <w:jc w:val="center"/>
        <w:rPr>
          <w:rFonts w:asciiTheme="minorHAnsi" w:hAnsiTheme="minorHAnsi" w:cstheme="minorHAnsi"/>
          <w:b/>
          <w:bCs/>
        </w:rPr>
      </w:pPr>
      <w:r w:rsidRPr="00114A50">
        <w:rPr>
          <w:rFonts w:asciiTheme="minorHAnsi" w:hAnsiTheme="minorHAnsi" w:cstheme="minorHAnsi"/>
          <w:b/>
          <w:bCs/>
        </w:rPr>
        <w:t>Článok 20.</w:t>
      </w:r>
    </w:p>
    <w:p w:rsidR="00E9087B" w:rsidRPr="00114A50" w:rsidRDefault="00E9087B" w:rsidP="00114A50">
      <w:pPr>
        <w:autoSpaceDE w:val="0"/>
        <w:autoSpaceDN w:val="0"/>
        <w:adjustRightInd w:val="0"/>
        <w:jc w:val="center"/>
        <w:rPr>
          <w:rFonts w:asciiTheme="minorHAnsi" w:hAnsiTheme="minorHAnsi" w:cstheme="minorHAnsi"/>
          <w:b/>
          <w:bCs/>
        </w:rPr>
      </w:pPr>
      <w:r w:rsidRPr="00114A50">
        <w:rPr>
          <w:rFonts w:asciiTheme="minorHAnsi" w:hAnsiTheme="minorHAnsi" w:cstheme="minorHAnsi"/>
          <w:b/>
          <w:bCs/>
        </w:rPr>
        <w:t>Sankcie</w:t>
      </w:r>
    </w:p>
    <w:p w:rsidR="00E9087B" w:rsidRPr="00114A50" w:rsidRDefault="00E9087B" w:rsidP="00E9087B">
      <w:pPr>
        <w:autoSpaceDE w:val="0"/>
        <w:autoSpaceDN w:val="0"/>
        <w:adjustRightInd w:val="0"/>
        <w:ind w:left="675" w:hanging="675"/>
        <w:rPr>
          <w:rFonts w:asciiTheme="minorHAnsi" w:hAnsiTheme="minorHAnsi" w:cstheme="minorHAnsi"/>
        </w:rPr>
      </w:pPr>
      <w:r w:rsidRPr="00114A50">
        <w:rPr>
          <w:rFonts w:asciiTheme="minorHAnsi" w:hAnsiTheme="minorHAnsi" w:cstheme="minorHAnsi"/>
        </w:rPr>
        <w:t>20.1</w:t>
      </w:r>
      <w:r w:rsidRPr="00114A50">
        <w:rPr>
          <w:rFonts w:asciiTheme="minorHAnsi" w:hAnsiTheme="minorHAnsi" w:cstheme="minorHAnsi"/>
        </w:rPr>
        <w:tab/>
        <w:t>Zhotoviteľ zaplatí objednávateľovi zmluvnú pokutu, ak o to objednávateľ písomne požiada, stanovenú použitím príslušnej sadzby 0,</w:t>
      </w:r>
      <w:r w:rsidR="00951793" w:rsidRPr="00114A50">
        <w:rPr>
          <w:rFonts w:asciiTheme="minorHAnsi" w:hAnsiTheme="minorHAnsi" w:cstheme="minorHAnsi"/>
        </w:rPr>
        <w:t>0</w:t>
      </w:r>
      <w:r w:rsidRPr="00114A50">
        <w:rPr>
          <w:rFonts w:asciiTheme="minorHAnsi" w:hAnsiTheme="minorHAnsi" w:cstheme="minorHAnsi"/>
        </w:rPr>
        <w:t xml:space="preserve">5 %z dohodnutej ceny diela za každý deň, o ktorý je v omeškaní za: </w:t>
      </w:r>
    </w:p>
    <w:p w:rsidR="00E9087B" w:rsidRPr="00114A50" w:rsidRDefault="00E9087B" w:rsidP="00E9087B">
      <w:pPr>
        <w:autoSpaceDE w:val="0"/>
        <w:autoSpaceDN w:val="0"/>
        <w:adjustRightInd w:val="0"/>
        <w:ind w:firstLine="675"/>
        <w:rPr>
          <w:rFonts w:asciiTheme="minorHAnsi" w:hAnsiTheme="minorHAnsi" w:cstheme="minorHAnsi"/>
        </w:rPr>
      </w:pPr>
      <w:r w:rsidRPr="00114A50">
        <w:rPr>
          <w:rFonts w:asciiTheme="minorHAnsi" w:hAnsiTheme="minorHAnsi" w:cstheme="minorHAnsi"/>
        </w:rPr>
        <w:t>a)</w:t>
      </w:r>
      <w:r w:rsidRPr="00114A50">
        <w:rPr>
          <w:rFonts w:asciiTheme="minorHAnsi" w:hAnsiTheme="minorHAnsi" w:cstheme="minorHAnsi"/>
        </w:rPr>
        <w:tab/>
        <w:t>neukončenie diela v zmluvnom termíne,</w:t>
      </w:r>
    </w:p>
    <w:p w:rsidR="00E9087B" w:rsidRPr="00114A50" w:rsidRDefault="00E9087B" w:rsidP="00E9087B">
      <w:pPr>
        <w:autoSpaceDE w:val="0"/>
        <w:autoSpaceDN w:val="0"/>
        <w:adjustRightInd w:val="0"/>
        <w:ind w:firstLine="675"/>
        <w:rPr>
          <w:rFonts w:asciiTheme="minorHAnsi" w:hAnsiTheme="minorHAnsi" w:cstheme="minorHAnsi"/>
        </w:rPr>
      </w:pPr>
      <w:r w:rsidRPr="00114A50">
        <w:rPr>
          <w:rFonts w:asciiTheme="minorHAnsi" w:hAnsiTheme="minorHAnsi" w:cstheme="minorHAnsi"/>
        </w:rPr>
        <w:t>b)</w:t>
      </w:r>
      <w:r w:rsidRPr="00114A50">
        <w:rPr>
          <w:rFonts w:asciiTheme="minorHAnsi" w:hAnsiTheme="minorHAnsi" w:cstheme="minorHAnsi"/>
        </w:rPr>
        <w:tab/>
        <w:t>ak nezačne s odstraňovaním vád do 5 dní od ich zistenia,</w:t>
      </w:r>
    </w:p>
    <w:p w:rsidR="00E9087B" w:rsidRPr="00114A50" w:rsidRDefault="00E9087B" w:rsidP="00E9087B">
      <w:pPr>
        <w:autoSpaceDE w:val="0"/>
        <w:autoSpaceDN w:val="0"/>
        <w:adjustRightInd w:val="0"/>
        <w:ind w:firstLine="675"/>
        <w:rPr>
          <w:rFonts w:asciiTheme="minorHAnsi" w:hAnsiTheme="minorHAnsi" w:cstheme="minorHAnsi"/>
        </w:rPr>
      </w:pPr>
      <w:r w:rsidRPr="00114A50">
        <w:rPr>
          <w:rFonts w:asciiTheme="minorHAnsi" w:hAnsiTheme="minorHAnsi" w:cstheme="minorHAnsi"/>
        </w:rPr>
        <w:t>c)</w:t>
      </w:r>
      <w:r w:rsidRPr="00114A50">
        <w:rPr>
          <w:rFonts w:asciiTheme="minorHAnsi" w:hAnsiTheme="minorHAnsi" w:cstheme="minorHAnsi"/>
        </w:rPr>
        <w:tab/>
        <w:t>ak neodstráni vady v dohodnu</w:t>
      </w:r>
      <w:r w:rsidR="00D15133" w:rsidRPr="00114A50">
        <w:rPr>
          <w:rFonts w:asciiTheme="minorHAnsi" w:hAnsiTheme="minorHAnsi" w:cstheme="minorHAnsi"/>
        </w:rPr>
        <w:t>tom termíne</w:t>
      </w:r>
    </w:p>
    <w:p w:rsidR="00D15133" w:rsidRPr="00114A50" w:rsidRDefault="00D15133" w:rsidP="00E9087B">
      <w:pPr>
        <w:autoSpaceDE w:val="0"/>
        <w:autoSpaceDN w:val="0"/>
        <w:adjustRightInd w:val="0"/>
        <w:ind w:firstLine="675"/>
        <w:rPr>
          <w:rFonts w:asciiTheme="minorHAnsi" w:hAnsiTheme="minorHAnsi" w:cstheme="minorHAnsi"/>
        </w:rPr>
      </w:pPr>
      <w:r w:rsidRPr="00114A50">
        <w:rPr>
          <w:rFonts w:asciiTheme="minorHAnsi" w:hAnsiTheme="minorHAnsi" w:cstheme="minorHAnsi"/>
        </w:rPr>
        <w:lastRenderedPageBreak/>
        <w:t>d)</w:t>
      </w:r>
      <w:r w:rsidRPr="00114A50">
        <w:rPr>
          <w:rFonts w:asciiTheme="minorHAnsi" w:hAnsiTheme="minorHAnsi" w:cstheme="minorHAnsi"/>
        </w:rPr>
        <w:tab/>
        <w:t>ak si neprevezme stavenisko v stanovenom termíne.</w:t>
      </w:r>
    </w:p>
    <w:p w:rsidR="00E9087B" w:rsidRPr="00114A50" w:rsidRDefault="00E9087B" w:rsidP="00E9087B">
      <w:pPr>
        <w:autoSpaceDE w:val="0"/>
        <w:autoSpaceDN w:val="0"/>
        <w:adjustRightInd w:val="0"/>
        <w:ind w:firstLine="675"/>
        <w:rPr>
          <w:rFonts w:asciiTheme="minorHAnsi" w:hAnsiTheme="minorHAnsi" w:cstheme="minorHAnsi"/>
        </w:rPr>
      </w:pPr>
    </w:p>
    <w:p w:rsidR="00E9087B" w:rsidRPr="00114A50" w:rsidRDefault="00E9087B" w:rsidP="00E9087B">
      <w:pPr>
        <w:autoSpaceDE w:val="0"/>
        <w:autoSpaceDN w:val="0"/>
        <w:adjustRightInd w:val="0"/>
        <w:rPr>
          <w:rFonts w:asciiTheme="minorHAnsi" w:hAnsiTheme="minorHAnsi" w:cstheme="minorHAnsi"/>
        </w:rPr>
      </w:pPr>
      <w:r w:rsidRPr="00114A50">
        <w:rPr>
          <w:rFonts w:asciiTheme="minorHAnsi" w:hAnsiTheme="minorHAnsi" w:cstheme="minorHAnsi"/>
        </w:rPr>
        <w:t>20.2</w:t>
      </w:r>
      <w:r w:rsidRPr="00114A50">
        <w:rPr>
          <w:rFonts w:asciiTheme="minorHAnsi" w:hAnsiTheme="minorHAnsi" w:cstheme="minorHAnsi"/>
        </w:rPr>
        <w:tab/>
        <w:t xml:space="preserve">Objednávateľ môže odpočítať vyššie uvedené pokuty z faktúry. </w:t>
      </w:r>
    </w:p>
    <w:p w:rsidR="00E9087B" w:rsidRPr="00114A50" w:rsidRDefault="00E9087B" w:rsidP="00E9087B">
      <w:pPr>
        <w:autoSpaceDE w:val="0"/>
        <w:autoSpaceDN w:val="0"/>
        <w:adjustRightInd w:val="0"/>
        <w:rPr>
          <w:rFonts w:asciiTheme="minorHAnsi" w:hAnsiTheme="minorHAnsi" w:cstheme="minorHAnsi"/>
        </w:rPr>
      </w:pPr>
    </w:p>
    <w:p w:rsidR="00E9087B" w:rsidRPr="00114A50" w:rsidRDefault="00E9087B" w:rsidP="00E9087B">
      <w:pPr>
        <w:autoSpaceDE w:val="0"/>
        <w:autoSpaceDN w:val="0"/>
        <w:adjustRightInd w:val="0"/>
        <w:rPr>
          <w:rFonts w:asciiTheme="minorHAnsi" w:hAnsiTheme="minorHAnsi" w:cstheme="minorHAnsi"/>
        </w:rPr>
      </w:pPr>
      <w:r w:rsidRPr="00114A50">
        <w:rPr>
          <w:rFonts w:asciiTheme="minorHAnsi" w:hAnsiTheme="minorHAnsi" w:cstheme="minorHAnsi"/>
        </w:rPr>
        <w:t>20.3</w:t>
      </w:r>
      <w:r w:rsidRPr="00114A50">
        <w:rPr>
          <w:rFonts w:asciiTheme="minorHAnsi" w:hAnsiTheme="minorHAnsi" w:cstheme="minorHAnsi"/>
        </w:rPr>
        <w:tab/>
        <w:t xml:space="preserve">Zaplatenie zmluvnej pokuty nezbavuje zhotoviteľa jeho zodpovednosti. </w:t>
      </w:r>
    </w:p>
    <w:p w:rsidR="00E9087B" w:rsidRPr="00114A50" w:rsidRDefault="00E9087B" w:rsidP="00E9087B">
      <w:pPr>
        <w:autoSpaceDE w:val="0"/>
        <w:autoSpaceDN w:val="0"/>
        <w:adjustRightInd w:val="0"/>
        <w:rPr>
          <w:rFonts w:asciiTheme="minorHAnsi" w:hAnsiTheme="minorHAnsi" w:cstheme="minorHAnsi"/>
        </w:rPr>
      </w:pPr>
    </w:p>
    <w:p w:rsidR="00E9087B" w:rsidRPr="00114A50" w:rsidRDefault="00E9087B" w:rsidP="00114A50">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20.4</w:t>
      </w:r>
      <w:r w:rsidRPr="00114A50">
        <w:rPr>
          <w:rFonts w:asciiTheme="minorHAnsi" w:hAnsiTheme="minorHAnsi" w:cstheme="minorHAnsi"/>
        </w:rPr>
        <w:tab/>
        <w:t>Zhotoviteľ má nárok na úrok z omeškania vo výške 0,</w:t>
      </w:r>
      <w:r w:rsidR="00951793" w:rsidRPr="00114A50">
        <w:rPr>
          <w:rFonts w:asciiTheme="minorHAnsi" w:hAnsiTheme="minorHAnsi" w:cstheme="minorHAnsi"/>
        </w:rPr>
        <w:t>0</w:t>
      </w:r>
      <w:r w:rsidRPr="00114A50">
        <w:rPr>
          <w:rFonts w:asciiTheme="minorHAnsi" w:hAnsiTheme="minorHAnsi" w:cstheme="minorHAnsi"/>
        </w:rPr>
        <w:t>5 % za každý kalendárny mesiac, o ktorý je objednávateľ v omeškaní s úhradou faktúry.</w:t>
      </w:r>
    </w:p>
    <w:p w:rsidR="00E9087B" w:rsidRPr="00114A50" w:rsidRDefault="00E9087B" w:rsidP="00E9087B">
      <w:pPr>
        <w:autoSpaceDE w:val="0"/>
        <w:autoSpaceDN w:val="0"/>
        <w:adjustRightInd w:val="0"/>
        <w:ind w:left="675" w:hanging="675"/>
        <w:rPr>
          <w:rFonts w:asciiTheme="minorHAnsi" w:hAnsiTheme="minorHAnsi" w:cstheme="minorHAnsi"/>
        </w:rPr>
      </w:pPr>
    </w:p>
    <w:p w:rsidR="00E9087B" w:rsidRPr="00114A50" w:rsidRDefault="00E9087B" w:rsidP="00E9087B">
      <w:pPr>
        <w:autoSpaceDE w:val="0"/>
        <w:autoSpaceDN w:val="0"/>
        <w:adjustRightInd w:val="0"/>
        <w:ind w:firstLine="680"/>
        <w:jc w:val="center"/>
        <w:rPr>
          <w:rFonts w:asciiTheme="minorHAnsi" w:hAnsiTheme="minorHAnsi" w:cstheme="minorHAnsi"/>
          <w:b/>
          <w:bCs/>
        </w:rPr>
      </w:pPr>
      <w:r w:rsidRPr="00114A50">
        <w:rPr>
          <w:rFonts w:asciiTheme="minorHAnsi" w:hAnsiTheme="minorHAnsi" w:cstheme="minorHAnsi"/>
          <w:b/>
          <w:bCs/>
        </w:rPr>
        <w:t xml:space="preserve">Článok 21. </w:t>
      </w:r>
    </w:p>
    <w:p w:rsidR="00E9087B" w:rsidRPr="00114A50" w:rsidRDefault="00E9087B" w:rsidP="00114A50">
      <w:pPr>
        <w:autoSpaceDE w:val="0"/>
        <w:autoSpaceDN w:val="0"/>
        <w:adjustRightInd w:val="0"/>
        <w:ind w:firstLine="680"/>
        <w:jc w:val="center"/>
        <w:rPr>
          <w:rFonts w:asciiTheme="minorHAnsi" w:hAnsiTheme="minorHAnsi" w:cstheme="minorHAnsi"/>
          <w:b/>
          <w:bCs/>
        </w:rPr>
      </w:pPr>
      <w:r w:rsidRPr="00114A50">
        <w:rPr>
          <w:rFonts w:asciiTheme="minorHAnsi" w:hAnsiTheme="minorHAnsi" w:cstheme="minorHAnsi"/>
          <w:b/>
          <w:bCs/>
        </w:rPr>
        <w:t>Záručná doba – zodpovednosť za vady</w:t>
      </w:r>
    </w:p>
    <w:p w:rsidR="00E9087B" w:rsidRPr="00114A50" w:rsidRDefault="00E9087B" w:rsidP="00E9087B">
      <w:pPr>
        <w:autoSpaceDE w:val="0"/>
        <w:autoSpaceDN w:val="0"/>
        <w:adjustRightInd w:val="0"/>
        <w:ind w:left="675" w:hanging="675"/>
        <w:rPr>
          <w:rFonts w:asciiTheme="minorHAnsi" w:hAnsiTheme="minorHAnsi" w:cstheme="minorHAnsi"/>
        </w:rPr>
      </w:pPr>
      <w:r w:rsidRPr="00114A50">
        <w:rPr>
          <w:rFonts w:asciiTheme="minorHAnsi" w:hAnsiTheme="minorHAnsi" w:cstheme="minorHAnsi"/>
        </w:rPr>
        <w:t>21.1</w:t>
      </w:r>
      <w:r w:rsidRPr="00114A50">
        <w:rPr>
          <w:rFonts w:asciiTheme="minorHAnsi" w:hAnsiTheme="minorHAnsi" w:cstheme="minorHAnsi"/>
        </w:rPr>
        <w:tab/>
        <w:t xml:space="preserve">Záručná doba na dielo sa po vzájomnej dohode stanovuje na </w:t>
      </w:r>
      <w:r w:rsidRPr="00114A50">
        <w:rPr>
          <w:rFonts w:asciiTheme="minorHAnsi" w:hAnsiTheme="minorHAnsi" w:cstheme="minorHAnsi"/>
          <w:b/>
          <w:bCs/>
        </w:rPr>
        <w:t>60 mesiacov</w:t>
      </w:r>
      <w:r w:rsidRPr="00114A50">
        <w:rPr>
          <w:rFonts w:asciiTheme="minorHAnsi" w:hAnsiTheme="minorHAnsi" w:cstheme="minorHAnsi"/>
        </w:rPr>
        <w:t xml:space="preserve">. Začína plynúť zápisničným odovzdaním a prevzatím diela objednávateľom bez vád a nedorobkov. </w:t>
      </w:r>
    </w:p>
    <w:p w:rsidR="00E9087B" w:rsidRPr="00114A50" w:rsidRDefault="00E9087B" w:rsidP="00E9087B">
      <w:pPr>
        <w:autoSpaceDE w:val="0"/>
        <w:autoSpaceDN w:val="0"/>
        <w:adjustRightInd w:val="0"/>
        <w:jc w:val="both"/>
        <w:rPr>
          <w:rFonts w:asciiTheme="minorHAnsi" w:hAnsiTheme="minorHAnsi" w:cstheme="minorHAnsi"/>
        </w:rPr>
      </w:pPr>
    </w:p>
    <w:p w:rsidR="00E9087B" w:rsidRPr="00114A50" w:rsidRDefault="00E9087B" w:rsidP="00E9087B">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21.2</w:t>
      </w:r>
      <w:r w:rsidRPr="00114A50">
        <w:rPr>
          <w:rFonts w:asciiTheme="minorHAnsi" w:hAnsiTheme="minorHAnsi" w:cstheme="minorHAnsi"/>
        </w:rPr>
        <w:tab/>
        <w:t xml:space="preserve">Zhotoviteľ zodpovedá za to, že dielo bude zhotovené podľa podmienok tejto zmluvy a že počas záručnej doby bude mať vlastnosti dohodnuté v tejto zmluve. </w:t>
      </w:r>
    </w:p>
    <w:p w:rsidR="00E9087B" w:rsidRPr="00114A50" w:rsidRDefault="00E9087B" w:rsidP="00E9087B">
      <w:pPr>
        <w:autoSpaceDE w:val="0"/>
        <w:autoSpaceDN w:val="0"/>
        <w:adjustRightInd w:val="0"/>
        <w:jc w:val="both"/>
        <w:rPr>
          <w:rFonts w:asciiTheme="minorHAnsi" w:hAnsiTheme="minorHAnsi" w:cstheme="minorHAnsi"/>
        </w:rPr>
      </w:pPr>
    </w:p>
    <w:p w:rsidR="00E9087B" w:rsidRPr="00114A50" w:rsidRDefault="00E9087B" w:rsidP="00E9087B">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21.3</w:t>
      </w:r>
      <w:r w:rsidRPr="00114A50">
        <w:rPr>
          <w:rFonts w:asciiTheme="minorHAnsi" w:hAnsiTheme="minorHAnsi" w:cstheme="minorHAnsi"/>
        </w:rPr>
        <w:tab/>
        <w:t xml:space="preserve">Oznámenie vád musí byť podané len písomne a v záručnej dobe, inak je neplatné. Musí obsahovať označenie vady, ako sa prejavuje a návrh vysporiadania vád. Zmluvné strany sa dohodli pre prípad vady diela, že počas záručnej doby má objednávateľ právo požadovať a zhotoviteľ povinnosť bezplatne odstrániť zistené a reklamované vady. </w:t>
      </w:r>
    </w:p>
    <w:p w:rsidR="00E9087B" w:rsidRPr="00114A50" w:rsidRDefault="00E9087B" w:rsidP="00E9087B">
      <w:pPr>
        <w:autoSpaceDE w:val="0"/>
        <w:autoSpaceDN w:val="0"/>
        <w:adjustRightInd w:val="0"/>
        <w:ind w:left="675" w:hanging="675"/>
        <w:jc w:val="both"/>
        <w:rPr>
          <w:rFonts w:asciiTheme="minorHAnsi" w:hAnsiTheme="minorHAnsi" w:cstheme="minorHAnsi"/>
        </w:rPr>
      </w:pPr>
    </w:p>
    <w:p w:rsidR="00E9087B" w:rsidRPr="00114A50" w:rsidRDefault="00E9087B" w:rsidP="00E9087B">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21.4</w:t>
      </w:r>
      <w:r w:rsidRPr="00114A50">
        <w:rPr>
          <w:rFonts w:asciiTheme="minorHAnsi" w:hAnsiTheme="minorHAnsi" w:cstheme="minorHAnsi"/>
        </w:rPr>
        <w:tab/>
        <w:t xml:space="preserve">Zhotoviteľ sa zaväzuje začať s odstraňovaním vád predmetu diela 5 dní od uplatnenia oprávnenej reklamácie objednávateľa a vady odstrániť v čo najkratšom technicky možnom čase. Termín odstránenia vád sa dohodne písomnou formou, inak platí, že zhotoviteľ je povinný odstrániť vady v lehote 30 dní od jej uplatnenia objednávateľom. </w:t>
      </w:r>
    </w:p>
    <w:p w:rsidR="00E9087B" w:rsidRPr="00114A50" w:rsidRDefault="00E9087B" w:rsidP="00E9087B">
      <w:pPr>
        <w:autoSpaceDE w:val="0"/>
        <w:autoSpaceDN w:val="0"/>
        <w:adjustRightInd w:val="0"/>
        <w:jc w:val="both"/>
        <w:rPr>
          <w:rFonts w:asciiTheme="minorHAnsi" w:hAnsiTheme="minorHAnsi" w:cstheme="minorHAnsi"/>
        </w:rPr>
      </w:pPr>
    </w:p>
    <w:p w:rsidR="00E9087B" w:rsidRPr="00114A50" w:rsidRDefault="00E9087B" w:rsidP="00E9087B">
      <w:pPr>
        <w:autoSpaceDE w:val="0"/>
        <w:autoSpaceDN w:val="0"/>
        <w:adjustRightInd w:val="0"/>
        <w:jc w:val="center"/>
        <w:rPr>
          <w:rFonts w:asciiTheme="minorHAnsi" w:hAnsiTheme="minorHAnsi" w:cstheme="minorHAnsi"/>
          <w:b/>
          <w:bCs/>
        </w:rPr>
      </w:pPr>
      <w:r w:rsidRPr="00114A50">
        <w:rPr>
          <w:rFonts w:asciiTheme="minorHAnsi" w:hAnsiTheme="minorHAnsi" w:cstheme="minorHAnsi"/>
          <w:b/>
          <w:bCs/>
        </w:rPr>
        <w:t>Článok 22.</w:t>
      </w:r>
    </w:p>
    <w:p w:rsidR="00E9087B" w:rsidRPr="00114A50" w:rsidRDefault="00E9087B" w:rsidP="00114A50">
      <w:pPr>
        <w:autoSpaceDE w:val="0"/>
        <w:autoSpaceDN w:val="0"/>
        <w:adjustRightInd w:val="0"/>
        <w:jc w:val="center"/>
        <w:rPr>
          <w:rFonts w:asciiTheme="minorHAnsi" w:hAnsiTheme="minorHAnsi" w:cstheme="minorHAnsi"/>
        </w:rPr>
      </w:pPr>
      <w:r w:rsidRPr="00114A50">
        <w:rPr>
          <w:rFonts w:asciiTheme="minorHAnsi" w:hAnsiTheme="minorHAnsi" w:cstheme="minorHAnsi"/>
          <w:b/>
          <w:bCs/>
        </w:rPr>
        <w:t>Zisťovanie vád</w:t>
      </w:r>
    </w:p>
    <w:p w:rsidR="00E9087B" w:rsidRPr="00114A50" w:rsidRDefault="00E9087B" w:rsidP="00E9087B">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22.1</w:t>
      </w:r>
      <w:r w:rsidRPr="00114A50">
        <w:rPr>
          <w:rFonts w:asciiTheme="minorHAnsi" w:hAnsiTheme="minorHAnsi" w:cstheme="minorHAnsi"/>
        </w:rPr>
        <w:tab/>
        <w:t xml:space="preserve">Objednávateľ môže zhotoviteľovi nariadiť vyhľadanie vady, odkrytie a odskúšanie akýchkoľvek prác (časti diela) u ktorých predpokladá, že môžu byť vadné. </w:t>
      </w:r>
    </w:p>
    <w:p w:rsidR="00E9087B" w:rsidRPr="00114A50" w:rsidRDefault="00E9087B" w:rsidP="00E9087B">
      <w:pPr>
        <w:autoSpaceDE w:val="0"/>
        <w:autoSpaceDN w:val="0"/>
        <w:adjustRightInd w:val="0"/>
        <w:jc w:val="both"/>
        <w:rPr>
          <w:rFonts w:asciiTheme="minorHAnsi" w:hAnsiTheme="minorHAnsi" w:cstheme="minorHAnsi"/>
        </w:rPr>
      </w:pPr>
    </w:p>
    <w:p w:rsidR="00E9087B" w:rsidRPr="00114A50" w:rsidRDefault="00E9087B" w:rsidP="00E9087B">
      <w:pPr>
        <w:autoSpaceDE w:val="0"/>
        <w:autoSpaceDN w:val="0"/>
        <w:adjustRightInd w:val="0"/>
        <w:jc w:val="center"/>
        <w:rPr>
          <w:rFonts w:asciiTheme="minorHAnsi" w:hAnsiTheme="minorHAnsi" w:cstheme="minorHAnsi"/>
          <w:b/>
          <w:bCs/>
        </w:rPr>
      </w:pPr>
      <w:r w:rsidRPr="00114A50">
        <w:rPr>
          <w:rFonts w:asciiTheme="minorHAnsi" w:hAnsiTheme="minorHAnsi" w:cstheme="minorHAnsi"/>
          <w:b/>
          <w:bCs/>
        </w:rPr>
        <w:t xml:space="preserve">Článok 23. </w:t>
      </w:r>
    </w:p>
    <w:p w:rsidR="00E9087B" w:rsidRPr="00114A50" w:rsidRDefault="00E9087B" w:rsidP="00E9087B">
      <w:pPr>
        <w:autoSpaceDE w:val="0"/>
        <w:autoSpaceDN w:val="0"/>
        <w:adjustRightInd w:val="0"/>
        <w:jc w:val="center"/>
        <w:rPr>
          <w:rFonts w:asciiTheme="minorHAnsi" w:hAnsiTheme="minorHAnsi" w:cstheme="minorHAnsi"/>
          <w:b/>
          <w:bCs/>
        </w:rPr>
      </w:pPr>
      <w:r w:rsidRPr="00114A50">
        <w:rPr>
          <w:rFonts w:asciiTheme="minorHAnsi" w:hAnsiTheme="minorHAnsi" w:cstheme="minorHAnsi"/>
          <w:b/>
          <w:bCs/>
        </w:rPr>
        <w:t>Odstránenie vád</w:t>
      </w:r>
    </w:p>
    <w:p w:rsidR="00E9087B" w:rsidRPr="00114A50" w:rsidRDefault="00E9087B" w:rsidP="00E9087B">
      <w:pPr>
        <w:autoSpaceDE w:val="0"/>
        <w:autoSpaceDN w:val="0"/>
        <w:adjustRightInd w:val="0"/>
        <w:jc w:val="center"/>
        <w:rPr>
          <w:rFonts w:asciiTheme="minorHAnsi" w:hAnsiTheme="minorHAnsi" w:cstheme="minorHAnsi"/>
        </w:rPr>
      </w:pPr>
    </w:p>
    <w:p w:rsidR="00E9087B" w:rsidRPr="00114A50" w:rsidRDefault="00E9087B" w:rsidP="00E9087B">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23.1</w:t>
      </w:r>
      <w:r w:rsidRPr="00114A50">
        <w:rPr>
          <w:rFonts w:asciiTheme="minorHAnsi" w:hAnsiTheme="minorHAnsi" w:cstheme="minorHAnsi"/>
        </w:rPr>
        <w:tab/>
        <w:t xml:space="preserve">Objednávateľ je povinný oznámiť zhotoviteľovi akúkoľvek vadu, o ktorej si je vedomý, ešte pred ukončením záručnej doby. </w:t>
      </w:r>
    </w:p>
    <w:p w:rsidR="00E9087B" w:rsidRPr="00114A50" w:rsidRDefault="00E9087B" w:rsidP="00E9087B">
      <w:pPr>
        <w:autoSpaceDE w:val="0"/>
        <w:autoSpaceDN w:val="0"/>
        <w:adjustRightInd w:val="0"/>
        <w:jc w:val="both"/>
        <w:rPr>
          <w:rFonts w:asciiTheme="minorHAnsi" w:hAnsiTheme="minorHAnsi" w:cstheme="minorHAnsi"/>
        </w:rPr>
      </w:pPr>
    </w:p>
    <w:p w:rsidR="00E9087B" w:rsidRPr="00114A50" w:rsidRDefault="00E9087B" w:rsidP="00E9087B">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23.2</w:t>
      </w:r>
      <w:r w:rsidRPr="00114A50">
        <w:rPr>
          <w:rFonts w:asciiTheme="minorHAnsi" w:hAnsiTheme="minorHAnsi" w:cstheme="minorHAnsi"/>
        </w:rPr>
        <w:tab/>
        <w:t xml:space="preserve">Pred ukončením záručnej doby je zhotoviteľ povinný odstrániť všetky vady, ktoré boli zistené počas záručnej doby. </w:t>
      </w:r>
    </w:p>
    <w:p w:rsidR="00E9087B" w:rsidRPr="00114A50" w:rsidRDefault="00E9087B" w:rsidP="00E9087B">
      <w:pPr>
        <w:autoSpaceDE w:val="0"/>
        <w:autoSpaceDN w:val="0"/>
        <w:adjustRightInd w:val="0"/>
        <w:jc w:val="both"/>
        <w:rPr>
          <w:rFonts w:asciiTheme="minorHAnsi" w:hAnsiTheme="minorHAnsi" w:cstheme="minorHAnsi"/>
        </w:rPr>
      </w:pPr>
    </w:p>
    <w:p w:rsidR="00E9087B" w:rsidRPr="00114A50" w:rsidRDefault="00E9087B" w:rsidP="00E9087B">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23.3</w:t>
      </w:r>
      <w:r w:rsidRPr="00114A50">
        <w:rPr>
          <w:rFonts w:asciiTheme="minorHAnsi" w:hAnsiTheme="minorHAnsi" w:cstheme="minorHAnsi"/>
        </w:rPr>
        <w:tab/>
        <w:t xml:space="preserve">Objednávateľ je povinný potvrdiť, že všetky vady sú odstránené až vtedy ak všetky známe vady boli skutočne odstránené. </w:t>
      </w:r>
    </w:p>
    <w:p w:rsidR="00E9087B" w:rsidRPr="00114A50" w:rsidRDefault="00E9087B" w:rsidP="00E9087B">
      <w:pPr>
        <w:autoSpaceDE w:val="0"/>
        <w:autoSpaceDN w:val="0"/>
        <w:adjustRightInd w:val="0"/>
        <w:jc w:val="center"/>
        <w:rPr>
          <w:rFonts w:asciiTheme="minorHAnsi" w:hAnsiTheme="minorHAnsi" w:cstheme="minorHAnsi"/>
        </w:rPr>
      </w:pPr>
    </w:p>
    <w:p w:rsidR="00E9087B" w:rsidRPr="00114A50" w:rsidRDefault="00E9087B" w:rsidP="00E9087B">
      <w:pPr>
        <w:autoSpaceDE w:val="0"/>
        <w:autoSpaceDN w:val="0"/>
        <w:adjustRightInd w:val="0"/>
        <w:jc w:val="center"/>
        <w:rPr>
          <w:rFonts w:asciiTheme="minorHAnsi" w:hAnsiTheme="minorHAnsi" w:cstheme="minorHAnsi"/>
        </w:rPr>
      </w:pPr>
    </w:p>
    <w:p w:rsidR="00E9087B" w:rsidRPr="00114A50" w:rsidRDefault="00E9087B" w:rsidP="00E9087B">
      <w:pPr>
        <w:autoSpaceDE w:val="0"/>
        <w:autoSpaceDN w:val="0"/>
        <w:adjustRightInd w:val="0"/>
        <w:jc w:val="center"/>
        <w:rPr>
          <w:rFonts w:asciiTheme="minorHAnsi" w:hAnsiTheme="minorHAnsi" w:cstheme="minorHAnsi"/>
          <w:b/>
          <w:bCs/>
        </w:rPr>
      </w:pPr>
      <w:r w:rsidRPr="00114A50">
        <w:rPr>
          <w:rFonts w:asciiTheme="minorHAnsi" w:hAnsiTheme="minorHAnsi" w:cstheme="minorHAnsi"/>
          <w:b/>
          <w:bCs/>
        </w:rPr>
        <w:t xml:space="preserve">Článok 24. </w:t>
      </w:r>
    </w:p>
    <w:p w:rsidR="00E9087B" w:rsidRPr="00114A50" w:rsidRDefault="00E9087B" w:rsidP="00114A50">
      <w:pPr>
        <w:autoSpaceDE w:val="0"/>
        <w:autoSpaceDN w:val="0"/>
        <w:adjustRightInd w:val="0"/>
        <w:jc w:val="center"/>
        <w:rPr>
          <w:rFonts w:asciiTheme="minorHAnsi" w:hAnsiTheme="minorHAnsi" w:cstheme="minorHAnsi"/>
          <w:b/>
          <w:bCs/>
        </w:rPr>
      </w:pPr>
      <w:r w:rsidRPr="00114A50">
        <w:rPr>
          <w:rFonts w:asciiTheme="minorHAnsi" w:hAnsiTheme="minorHAnsi" w:cstheme="minorHAnsi"/>
          <w:b/>
          <w:bCs/>
        </w:rPr>
        <w:t>Neodstránené vady po ukončení výstavby</w:t>
      </w:r>
    </w:p>
    <w:p w:rsidR="00E9087B" w:rsidRPr="00114A50" w:rsidRDefault="00E9087B" w:rsidP="00E9087B">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lastRenderedPageBreak/>
        <w:t>24.1</w:t>
      </w:r>
      <w:r w:rsidRPr="00114A50">
        <w:rPr>
          <w:rFonts w:asciiTheme="minorHAnsi" w:hAnsiTheme="minorHAnsi" w:cstheme="minorHAnsi"/>
        </w:rPr>
        <w:tab/>
        <w:t xml:space="preserve">Objednávateľ môže, po ukončení výstavby, zadať odstránenie nejakej vady tretej strane. Môže tak urobiť vtedy, ak zhotoviteľ takúto vadu neodstránil počas doby stanovenej na odstránenie vady. </w:t>
      </w:r>
    </w:p>
    <w:p w:rsidR="00E9087B" w:rsidRPr="00114A50" w:rsidRDefault="00E9087B" w:rsidP="00E9087B">
      <w:pPr>
        <w:autoSpaceDE w:val="0"/>
        <w:autoSpaceDN w:val="0"/>
        <w:adjustRightInd w:val="0"/>
        <w:jc w:val="both"/>
        <w:rPr>
          <w:rFonts w:asciiTheme="minorHAnsi" w:hAnsiTheme="minorHAnsi" w:cstheme="minorHAnsi"/>
        </w:rPr>
      </w:pPr>
    </w:p>
    <w:p w:rsidR="00E9087B" w:rsidRPr="00114A50" w:rsidRDefault="00E9087B" w:rsidP="00E9087B">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24.2</w:t>
      </w:r>
      <w:r w:rsidRPr="00114A50">
        <w:rPr>
          <w:rFonts w:asciiTheme="minorHAnsi" w:hAnsiTheme="minorHAnsi" w:cstheme="minorHAnsi"/>
        </w:rPr>
        <w:tab/>
        <w:t>Objednávateľ je povinný informovať zhotoviteľa najmenej 7 dní dopredu o svojom úmysle zadať odstránenie vady tretej strane. Ak zhotoviteľ sám neodstráni takúto vadu počas predtým dohodnutej doby objednávateľ môže zadať odstránenie tejto vady tretej strane. Náklady súvisiace s odstránením vady budú vyúčtované zhotoviteľovi, ktorý ich uhradí do 30 dní od doručenia faktúry zhotoviteľovi.</w:t>
      </w:r>
    </w:p>
    <w:p w:rsidR="00E9087B" w:rsidRPr="00114A50" w:rsidRDefault="00E9087B" w:rsidP="00E9087B">
      <w:pPr>
        <w:autoSpaceDE w:val="0"/>
        <w:autoSpaceDN w:val="0"/>
        <w:adjustRightInd w:val="0"/>
        <w:rPr>
          <w:rFonts w:asciiTheme="minorHAnsi" w:hAnsiTheme="minorHAnsi" w:cstheme="minorHAnsi"/>
          <w:b/>
          <w:bCs/>
        </w:rPr>
      </w:pPr>
    </w:p>
    <w:p w:rsidR="00E9087B" w:rsidRPr="00114A50" w:rsidRDefault="00E9087B" w:rsidP="00E9087B">
      <w:pPr>
        <w:autoSpaceDE w:val="0"/>
        <w:autoSpaceDN w:val="0"/>
        <w:adjustRightInd w:val="0"/>
        <w:jc w:val="center"/>
        <w:rPr>
          <w:rFonts w:asciiTheme="minorHAnsi" w:hAnsiTheme="minorHAnsi" w:cstheme="minorHAnsi"/>
          <w:b/>
          <w:bCs/>
        </w:rPr>
      </w:pPr>
      <w:r w:rsidRPr="00114A50">
        <w:rPr>
          <w:rFonts w:asciiTheme="minorHAnsi" w:hAnsiTheme="minorHAnsi" w:cstheme="minorHAnsi"/>
          <w:b/>
          <w:bCs/>
        </w:rPr>
        <w:t xml:space="preserve">Článok 25. </w:t>
      </w:r>
    </w:p>
    <w:p w:rsidR="00E9087B" w:rsidRPr="00114A50" w:rsidRDefault="00E9087B" w:rsidP="00114A50">
      <w:pPr>
        <w:autoSpaceDE w:val="0"/>
        <w:autoSpaceDN w:val="0"/>
        <w:adjustRightInd w:val="0"/>
        <w:jc w:val="center"/>
        <w:rPr>
          <w:rFonts w:asciiTheme="minorHAnsi" w:hAnsiTheme="minorHAnsi" w:cstheme="minorHAnsi"/>
          <w:b/>
          <w:bCs/>
        </w:rPr>
      </w:pPr>
      <w:r w:rsidRPr="00114A50">
        <w:rPr>
          <w:rFonts w:asciiTheme="minorHAnsi" w:hAnsiTheme="minorHAnsi" w:cstheme="minorHAnsi"/>
          <w:b/>
          <w:bCs/>
        </w:rPr>
        <w:t>Odstúpenie od zmluvy</w:t>
      </w:r>
    </w:p>
    <w:p w:rsidR="00E9087B" w:rsidRPr="00114A50" w:rsidRDefault="00E9087B" w:rsidP="00E9087B">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25.1</w:t>
      </w:r>
      <w:r w:rsidRPr="00114A50">
        <w:rPr>
          <w:rFonts w:asciiTheme="minorHAnsi" w:hAnsiTheme="minorHAnsi" w:cstheme="minorHAnsi"/>
        </w:rPr>
        <w:tab/>
        <w:t xml:space="preserve">Objednávateľ, môže odstúpiť od zmluvy, ak je druhá strana príčinou podstatného porušenia zmluvy, čo značne obmedzí úžitky zo zmluvy vyplývajúce. </w:t>
      </w:r>
    </w:p>
    <w:p w:rsidR="00E9087B" w:rsidRPr="00114A50" w:rsidRDefault="00E9087B" w:rsidP="00E9087B">
      <w:pPr>
        <w:autoSpaceDE w:val="0"/>
        <w:autoSpaceDN w:val="0"/>
        <w:adjustRightInd w:val="0"/>
        <w:ind w:left="675" w:hanging="675"/>
        <w:jc w:val="both"/>
        <w:rPr>
          <w:rFonts w:asciiTheme="minorHAnsi" w:hAnsiTheme="minorHAnsi" w:cstheme="minorHAnsi"/>
        </w:rPr>
      </w:pPr>
    </w:p>
    <w:p w:rsidR="00E9087B" w:rsidRPr="00114A50" w:rsidRDefault="00E9087B" w:rsidP="00E9087B">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25.2</w:t>
      </w:r>
      <w:r w:rsidRPr="00114A50">
        <w:rPr>
          <w:rFonts w:asciiTheme="minorHAnsi" w:hAnsiTheme="minorHAnsi" w:cstheme="minorHAnsi"/>
        </w:rPr>
        <w:tab/>
        <w:t xml:space="preserve">Odstúpenie od zmluvy je možné len v tom prípade, keď oprávnená strana poskytla druhej zmluvnej strane primeranú lehotu s upozornením, že po jej nedodržaní od zmluvy odstúpi. </w:t>
      </w:r>
    </w:p>
    <w:p w:rsidR="00E9087B" w:rsidRPr="00114A50" w:rsidRDefault="00E9087B" w:rsidP="00E9087B">
      <w:pPr>
        <w:autoSpaceDE w:val="0"/>
        <w:autoSpaceDN w:val="0"/>
        <w:adjustRightInd w:val="0"/>
        <w:jc w:val="both"/>
        <w:rPr>
          <w:rFonts w:asciiTheme="minorHAnsi" w:hAnsiTheme="minorHAnsi" w:cstheme="minorHAnsi"/>
        </w:rPr>
      </w:pPr>
    </w:p>
    <w:p w:rsidR="00E9087B" w:rsidRPr="00114A50" w:rsidRDefault="00E9087B" w:rsidP="00E9087B">
      <w:pPr>
        <w:autoSpaceDE w:val="0"/>
        <w:autoSpaceDN w:val="0"/>
        <w:adjustRightInd w:val="0"/>
        <w:jc w:val="both"/>
        <w:rPr>
          <w:rFonts w:asciiTheme="minorHAnsi" w:hAnsiTheme="minorHAnsi" w:cstheme="minorHAnsi"/>
        </w:rPr>
      </w:pPr>
      <w:r w:rsidRPr="00114A50">
        <w:rPr>
          <w:rFonts w:asciiTheme="minorHAnsi" w:hAnsiTheme="minorHAnsi" w:cstheme="minorHAnsi"/>
        </w:rPr>
        <w:t>25.3</w:t>
      </w:r>
      <w:r w:rsidRPr="00114A50">
        <w:rPr>
          <w:rFonts w:asciiTheme="minorHAnsi" w:hAnsiTheme="minorHAnsi" w:cstheme="minorHAnsi"/>
        </w:rPr>
        <w:tab/>
        <w:t xml:space="preserve">Pre odstúpenie od zmluvy platia ustanovenia Obchodného zákonníka. </w:t>
      </w:r>
    </w:p>
    <w:p w:rsidR="00E9087B" w:rsidRPr="00114A50" w:rsidRDefault="00E9087B" w:rsidP="00E9087B">
      <w:pPr>
        <w:autoSpaceDE w:val="0"/>
        <w:autoSpaceDN w:val="0"/>
        <w:adjustRightInd w:val="0"/>
        <w:jc w:val="both"/>
        <w:rPr>
          <w:rFonts w:asciiTheme="minorHAnsi" w:hAnsiTheme="minorHAnsi" w:cstheme="minorHAnsi"/>
        </w:rPr>
      </w:pPr>
    </w:p>
    <w:p w:rsidR="00E9087B" w:rsidRPr="00114A50" w:rsidRDefault="00E9087B" w:rsidP="00E9087B">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25.4</w:t>
      </w:r>
      <w:r w:rsidRPr="00114A50">
        <w:rPr>
          <w:rFonts w:asciiTheme="minorHAnsi" w:hAnsiTheme="minorHAnsi" w:cstheme="minorHAnsi"/>
        </w:rPr>
        <w:tab/>
        <w:t xml:space="preserve">Pokiaľ sa od zmluvy odstúpi, zhotoviteľ je povinný okamžite zastaviť práce, zabezpečiť a ochrániť stavenisko a opustiť ho čo najskôr. </w:t>
      </w:r>
    </w:p>
    <w:p w:rsidR="00E9087B" w:rsidRPr="00114A50" w:rsidRDefault="00E9087B" w:rsidP="00E9087B">
      <w:pPr>
        <w:autoSpaceDE w:val="0"/>
        <w:autoSpaceDN w:val="0"/>
        <w:adjustRightInd w:val="0"/>
        <w:jc w:val="both"/>
        <w:rPr>
          <w:rFonts w:asciiTheme="minorHAnsi" w:hAnsiTheme="minorHAnsi" w:cstheme="minorHAnsi"/>
        </w:rPr>
      </w:pPr>
    </w:p>
    <w:p w:rsidR="00E9087B" w:rsidRPr="00114A50" w:rsidRDefault="00E9087B" w:rsidP="00E9087B">
      <w:pPr>
        <w:autoSpaceDE w:val="0"/>
        <w:autoSpaceDN w:val="0"/>
        <w:adjustRightInd w:val="0"/>
        <w:jc w:val="both"/>
        <w:rPr>
          <w:rFonts w:asciiTheme="minorHAnsi" w:hAnsiTheme="minorHAnsi" w:cstheme="minorHAnsi"/>
        </w:rPr>
      </w:pPr>
      <w:r w:rsidRPr="00114A50">
        <w:rPr>
          <w:rFonts w:asciiTheme="minorHAnsi" w:hAnsiTheme="minorHAnsi" w:cstheme="minorHAnsi"/>
        </w:rPr>
        <w:t>25.5</w:t>
      </w:r>
      <w:r w:rsidRPr="00114A50">
        <w:rPr>
          <w:rFonts w:asciiTheme="minorHAnsi" w:hAnsiTheme="minorHAnsi" w:cstheme="minorHAnsi"/>
        </w:rPr>
        <w:tab/>
        <w:t xml:space="preserve">Ktorákoľvek zo zmluvných strán môže od zmluvy odstúpiť z titulu vyššej moci. </w:t>
      </w:r>
    </w:p>
    <w:p w:rsidR="00E9087B" w:rsidRPr="00114A50" w:rsidRDefault="00E9087B" w:rsidP="00E9087B">
      <w:pPr>
        <w:autoSpaceDE w:val="0"/>
        <w:autoSpaceDN w:val="0"/>
        <w:adjustRightInd w:val="0"/>
        <w:jc w:val="both"/>
        <w:rPr>
          <w:rFonts w:asciiTheme="minorHAnsi" w:hAnsiTheme="minorHAnsi" w:cstheme="minorHAnsi"/>
        </w:rPr>
      </w:pPr>
    </w:p>
    <w:p w:rsidR="00E9087B" w:rsidRPr="00114A50" w:rsidRDefault="00E9087B" w:rsidP="00E9087B">
      <w:pPr>
        <w:autoSpaceDE w:val="0"/>
        <w:autoSpaceDN w:val="0"/>
        <w:adjustRightInd w:val="0"/>
        <w:rPr>
          <w:rFonts w:asciiTheme="minorHAnsi" w:hAnsiTheme="minorHAnsi" w:cstheme="minorHAnsi"/>
          <w:b/>
          <w:bCs/>
        </w:rPr>
      </w:pPr>
    </w:p>
    <w:p w:rsidR="00E9087B" w:rsidRPr="00114A50" w:rsidRDefault="00E9087B" w:rsidP="00E9087B">
      <w:pPr>
        <w:autoSpaceDE w:val="0"/>
        <w:autoSpaceDN w:val="0"/>
        <w:adjustRightInd w:val="0"/>
        <w:jc w:val="center"/>
        <w:rPr>
          <w:rFonts w:asciiTheme="minorHAnsi" w:hAnsiTheme="minorHAnsi" w:cstheme="minorHAnsi"/>
          <w:b/>
          <w:bCs/>
        </w:rPr>
      </w:pPr>
      <w:r w:rsidRPr="00114A50">
        <w:rPr>
          <w:rFonts w:asciiTheme="minorHAnsi" w:hAnsiTheme="minorHAnsi" w:cstheme="minorHAnsi"/>
          <w:b/>
          <w:bCs/>
        </w:rPr>
        <w:t xml:space="preserve">Článok 26. </w:t>
      </w:r>
    </w:p>
    <w:p w:rsidR="00E9087B" w:rsidRPr="00114A50" w:rsidRDefault="00E9087B" w:rsidP="00E9087B">
      <w:pPr>
        <w:autoSpaceDE w:val="0"/>
        <w:autoSpaceDN w:val="0"/>
        <w:adjustRightInd w:val="0"/>
        <w:jc w:val="center"/>
        <w:rPr>
          <w:rFonts w:asciiTheme="minorHAnsi" w:hAnsiTheme="minorHAnsi" w:cstheme="minorHAnsi"/>
          <w:b/>
          <w:bCs/>
        </w:rPr>
      </w:pPr>
      <w:r w:rsidRPr="00114A50">
        <w:rPr>
          <w:rFonts w:asciiTheme="minorHAnsi" w:hAnsiTheme="minorHAnsi" w:cstheme="minorHAnsi"/>
          <w:b/>
          <w:bCs/>
        </w:rPr>
        <w:t>Vyššia moc – objektívne právne skutočnosti</w:t>
      </w:r>
    </w:p>
    <w:p w:rsidR="00E9087B" w:rsidRPr="00114A50" w:rsidRDefault="00E9087B" w:rsidP="00E9087B">
      <w:pPr>
        <w:autoSpaceDE w:val="0"/>
        <w:autoSpaceDN w:val="0"/>
        <w:adjustRightInd w:val="0"/>
        <w:jc w:val="center"/>
        <w:rPr>
          <w:rFonts w:asciiTheme="minorHAnsi" w:hAnsiTheme="minorHAnsi" w:cstheme="minorHAnsi"/>
        </w:rPr>
      </w:pPr>
    </w:p>
    <w:p w:rsidR="00E9087B" w:rsidRPr="00114A50" w:rsidRDefault="00E9087B" w:rsidP="00E9087B">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26.1</w:t>
      </w:r>
      <w:r w:rsidRPr="00114A50">
        <w:rPr>
          <w:rFonts w:asciiTheme="minorHAnsi" w:hAnsiTheme="minorHAnsi" w:cstheme="minorHAnsi"/>
        </w:rPr>
        <w:tab/>
        <w:t xml:space="preserve">Pre účely tejto zmluvy sa za nepredvídané okolnosti – vyššiu moc - objektívne právne skutočnosti považujú prípady, ktoré nie sú závislé od vôle zmluvných strán a ani ich zmluvné strany nemôžu ovplyvniť, napr. živelné pohromy a pod. </w:t>
      </w:r>
    </w:p>
    <w:p w:rsidR="00E9087B" w:rsidRPr="00114A50" w:rsidRDefault="00E9087B" w:rsidP="00E9087B">
      <w:pPr>
        <w:widowControl w:val="0"/>
        <w:autoSpaceDE w:val="0"/>
        <w:autoSpaceDN w:val="0"/>
        <w:adjustRightInd w:val="0"/>
        <w:jc w:val="both"/>
        <w:rPr>
          <w:rFonts w:asciiTheme="minorHAnsi" w:hAnsiTheme="minorHAnsi" w:cstheme="minorHAnsi"/>
        </w:rPr>
      </w:pPr>
    </w:p>
    <w:p w:rsidR="00E9087B" w:rsidRPr="00114A50" w:rsidRDefault="00E9087B" w:rsidP="00E9087B">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26.2</w:t>
      </w:r>
      <w:r w:rsidRPr="00114A50">
        <w:rPr>
          <w:rFonts w:asciiTheme="minorHAnsi" w:hAnsiTheme="minorHAnsi" w:cstheme="minorHAnsi"/>
        </w:rPr>
        <w:tab/>
        <w:t xml:space="preserve">Ak sa splnenie tejto zmluvy stane nemožným do troch mesiacov od vyskytnutia sa prípadu uvedeného vyššie, strana, ktorá sa bude chcieť odvolať na nepredvídanú okolnosť, bude mať právo odstúpiť od tejto zmluvy po zaslaní písomného oznámenia druhej strane. Odstúpenie je účinné dňom doručenia oznámenia o odstúpení druhej zmluvnej strane. </w:t>
      </w:r>
    </w:p>
    <w:p w:rsidR="00E9087B" w:rsidRPr="00114A50" w:rsidRDefault="00E9087B" w:rsidP="00E9087B">
      <w:pPr>
        <w:autoSpaceDE w:val="0"/>
        <w:autoSpaceDN w:val="0"/>
        <w:adjustRightInd w:val="0"/>
        <w:jc w:val="both"/>
        <w:rPr>
          <w:rFonts w:asciiTheme="minorHAnsi" w:hAnsiTheme="minorHAnsi" w:cstheme="minorHAnsi"/>
        </w:rPr>
      </w:pPr>
    </w:p>
    <w:p w:rsidR="00E9087B" w:rsidRPr="00114A50" w:rsidRDefault="00E9087B" w:rsidP="00E9087B">
      <w:pPr>
        <w:autoSpaceDE w:val="0"/>
        <w:autoSpaceDN w:val="0"/>
        <w:adjustRightInd w:val="0"/>
        <w:jc w:val="both"/>
        <w:rPr>
          <w:rFonts w:asciiTheme="minorHAnsi" w:hAnsiTheme="minorHAnsi" w:cstheme="minorHAnsi"/>
        </w:rPr>
      </w:pPr>
    </w:p>
    <w:p w:rsidR="00E9087B" w:rsidRPr="00114A50" w:rsidRDefault="00E9087B" w:rsidP="00E9087B">
      <w:pPr>
        <w:autoSpaceDE w:val="0"/>
        <w:autoSpaceDN w:val="0"/>
        <w:adjustRightInd w:val="0"/>
        <w:jc w:val="center"/>
        <w:rPr>
          <w:rFonts w:asciiTheme="minorHAnsi" w:hAnsiTheme="minorHAnsi" w:cstheme="minorHAnsi"/>
          <w:b/>
          <w:bCs/>
        </w:rPr>
      </w:pPr>
      <w:r w:rsidRPr="00114A50">
        <w:rPr>
          <w:rFonts w:asciiTheme="minorHAnsi" w:hAnsiTheme="minorHAnsi" w:cstheme="minorHAnsi"/>
          <w:b/>
          <w:bCs/>
        </w:rPr>
        <w:t xml:space="preserve">Článok 27. </w:t>
      </w:r>
    </w:p>
    <w:p w:rsidR="00E9087B" w:rsidRPr="00114A50" w:rsidRDefault="00E9087B" w:rsidP="00E9087B">
      <w:pPr>
        <w:autoSpaceDE w:val="0"/>
        <w:autoSpaceDN w:val="0"/>
        <w:adjustRightInd w:val="0"/>
        <w:jc w:val="center"/>
        <w:rPr>
          <w:rFonts w:asciiTheme="minorHAnsi" w:hAnsiTheme="minorHAnsi" w:cstheme="minorHAnsi"/>
          <w:b/>
          <w:bCs/>
        </w:rPr>
      </w:pPr>
      <w:r w:rsidRPr="00114A50">
        <w:rPr>
          <w:rFonts w:asciiTheme="minorHAnsi" w:hAnsiTheme="minorHAnsi" w:cstheme="minorHAnsi"/>
          <w:b/>
          <w:bCs/>
        </w:rPr>
        <w:t>Vymedzenie prípadov podstatného a nepodstatného porušenia zmluvy</w:t>
      </w:r>
    </w:p>
    <w:p w:rsidR="00E9087B" w:rsidRPr="00114A50" w:rsidRDefault="00E9087B" w:rsidP="00E9087B">
      <w:pPr>
        <w:autoSpaceDE w:val="0"/>
        <w:autoSpaceDN w:val="0"/>
        <w:adjustRightInd w:val="0"/>
        <w:jc w:val="center"/>
        <w:rPr>
          <w:rFonts w:asciiTheme="minorHAnsi" w:hAnsiTheme="minorHAnsi" w:cstheme="minorHAnsi"/>
          <w:b/>
          <w:bCs/>
        </w:rPr>
      </w:pPr>
    </w:p>
    <w:p w:rsidR="00E9087B" w:rsidRPr="00114A50" w:rsidRDefault="00E9087B" w:rsidP="00E9087B">
      <w:pPr>
        <w:autoSpaceDE w:val="0"/>
        <w:autoSpaceDN w:val="0"/>
        <w:adjustRightInd w:val="0"/>
        <w:rPr>
          <w:rFonts w:asciiTheme="minorHAnsi" w:hAnsiTheme="minorHAnsi" w:cstheme="minorHAnsi"/>
        </w:rPr>
      </w:pPr>
      <w:r w:rsidRPr="00114A50">
        <w:rPr>
          <w:rFonts w:asciiTheme="minorHAnsi" w:hAnsiTheme="minorHAnsi" w:cstheme="minorHAnsi"/>
        </w:rPr>
        <w:t>27.1</w:t>
      </w:r>
      <w:r w:rsidRPr="00114A50">
        <w:rPr>
          <w:rFonts w:asciiTheme="minorHAnsi" w:hAnsiTheme="minorHAnsi" w:cstheme="minorHAnsi"/>
        </w:rPr>
        <w:tab/>
        <w:t>Zmluvné strany označujú porušenie zmluvy za podstatné ak:</w:t>
      </w:r>
    </w:p>
    <w:p w:rsidR="00E9087B" w:rsidRPr="00114A50" w:rsidRDefault="00E9087B" w:rsidP="00E9087B">
      <w:pPr>
        <w:autoSpaceDE w:val="0"/>
        <w:autoSpaceDN w:val="0"/>
        <w:adjustRightInd w:val="0"/>
        <w:ind w:left="1415" w:hanging="735"/>
        <w:rPr>
          <w:rFonts w:asciiTheme="minorHAnsi" w:hAnsiTheme="minorHAnsi" w:cstheme="minorHAnsi"/>
        </w:rPr>
      </w:pPr>
      <w:r w:rsidRPr="00114A50">
        <w:rPr>
          <w:rFonts w:asciiTheme="minorHAnsi" w:hAnsiTheme="minorHAnsi" w:cstheme="minorHAnsi"/>
        </w:rPr>
        <w:t>a)</w:t>
      </w:r>
      <w:r w:rsidRPr="00114A50">
        <w:rPr>
          <w:rFonts w:asciiTheme="minorHAnsi" w:hAnsiTheme="minorHAnsi" w:cstheme="minorHAnsi"/>
        </w:rPr>
        <w:tab/>
        <w:t xml:space="preserve">zhotoviteľ </w:t>
      </w:r>
      <w:r w:rsidRPr="00114A50">
        <w:rPr>
          <w:rFonts w:asciiTheme="minorHAnsi" w:hAnsiTheme="minorHAnsi" w:cstheme="minorHAnsi"/>
          <w:color w:val="000000"/>
        </w:rPr>
        <w:t>bezdôvodne odmietne prevziať stavenisko v lehote dlhšej ako 5 pracovných dní od výzvy na prevzatie staveniska</w:t>
      </w:r>
      <w:r w:rsidRPr="00114A50">
        <w:rPr>
          <w:rFonts w:asciiTheme="minorHAnsi" w:hAnsiTheme="minorHAnsi" w:cstheme="minorHAnsi"/>
        </w:rPr>
        <w:t>,</w:t>
      </w:r>
    </w:p>
    <w:p w:rsidR="00E9087B" w:rsidRPr="00114A50" w:rsidRDefault="00E9087B" w:rsidP="00E9087B">
      <w:pPr>
        <w:autoSpaceDE w:val="0"/>
        <w:autoSpaceDN w:val="0"/>
        <w:adjustRightInd w:val="0"/>
        <w:spacing w:after="19"/>
        <w:ind w:left="680"/>
        <w:jc w:val="both"/>
        <w:rPr>
          <w:rFonts w:asciiTheme="minorHAnsi" w:hAnsiTheme="minorHAnsi" w:cstheme="minorHAnsi"/>
        </w:rPr>
      </w:pPr>
      <w:r w:rsidRPr="00114A50">
        <w:rPr>
          <w:rFonts w:asciiTheme="minorHAnsi" w:hAnsiTheme="minorHAnsi" w:cstheme="minorHAnsi"/>
        </w:rPr>
        <w:t>b)</w:t>
      </w:r>
      <w:r w:rsidRPr="00114A50">
        <w:rPr>
          <w:rFonts w:asciiTheme="minorHAnsi" w:hAnsiTheme="minorHAnsi" w:cstheme="minorHAnsi"/>
        </w:rPr>
        <w:tab/>
        <w:t xml:space="preserve">zhotoviteľ bude meškať s ukončením diela dlhšie ako 30 dní, </w:t>
      </w:r>
    </w:p>
    <w:p w:rsidR="00E9087B" w:rsidRPr="00114A50" w:rsidRDefault="00E9087B" w:rsidP="00E9087B">
      <w:pPr>
        <w:autoSpaceDE w:val="0"/>
        <w:autoSpaceDN w:val="0"/>
        <w:adjustRightInd w:val="0"/>
        <w:spacing w:after="19"/>
        <w:ind w:left="1418" w:hanging="738"/>
        <w:jc w:val="both"/>
        <w:rPr>
          <w:rFonts w:asciiTheme="minorHAnsi" w:hAnsiTheme="minorHAnsi" w:cstheme="minorHAnsi"/>
        </w:rPr>
      </w:pPr>
      <w:r w:rsidRPr="00114A50">
        <w:rPr>
          <w:rFonts w:asciiTheme="minorHAnsi" w:hAnsiTheme="minorHAnsi" w:cstheme="minorHAnsi"/>
        </w:rPr>
        <w:t>c)</w:t>
      </w:r>
      <w:r w:rsidRPr="00114A50">
        <w:rPr>
          <w:rFonts w:asciiTheme="minorHAnsi" w:hAnsiTheme="minorHAnsi" w:cstheme="minorHAnsi"/>
        </w:rPr>
        <w:tab/>
        <w:t xml:space="preserve">objednávateľ v rozpore s touto zmluvou do 30 dní neprevezme dokončené a riadne ponúknuté dielo zhotoviteľa, alebo neurobí ani opatrenia nasvedčujúce ochote objednávateľa ukončené dielo prevziať, </w:t>
      </w:r>
    </w:p>
    <w:p w:rsidR="00E9087B" w:rsidRPr="00114A50" w:rsidRDefault="00E9087B" w:rsidP="00E9087B">
      <w:pPr>
        <w:autoSpaceDE w:val="0"/>
        <w:autoSpaceDN w:val="0"/>
        <w:adjustRightInd w:val="0"/>
        <w:ind w:left="1418" w:hanging="738"/>
        <w:jc w:val="both"/>
        <w:rPr>
          <w:rFonts w:asciiTheme="minorHAnsi" w:hAnsiTheme="minorHAnsi" w:cstheme="minorHAnsi"/>
        </w:rPr>
      </w:pPr>
      <w:r w:rsidRPr="00114A50">
        <w:rPr>
          <w:rFonts w:asciiTheme="minorHAnsi" w:hAnsiTheme="minorHAnsi" w:cstheme="minorHAnsi"/>
        </w:rPr>
        <w:lastRenderedPageBreak/>
        <w:t>d)</w:t>
      </w:r>
      <w:r w:rsidRPr="00114A50">
        <w:rPr>
          <w:rFonts w:asciiTheme="minorHAnsi" w:hAnsiTheme="minorHAnsi" w:cstheme="minorHAnsi"/>
        </w:rPr>
        <w:tab/>
        <w:t xml:space="preserve">voči zhotoviteľovi bude začaté konkurzné konanie alebo konanie o povolenie reštrukturalizácie alebo dôjde k jeho likvidácii bez právneho nástupcu (okrem dobrovoľnej likvidácie za účelom reorganizácie alebo fúzie). </w:t>
      </w:r>
    </w:p>
    <w:p w:rsidR="00A3709B" w:rsidRPr="00114A50" w:rsidRDefault="00A3709B" w:rsidP="00E9087B">
      <w:pPr>
        <w:autoSpaceDE w:val="0"/>
        <w:autoSpaceDN w:val="0"/>
        <w:adjustRightInd w:val="0"/>
        <w:ind w:left="1418" w:hanging="738"/>
        <w:jc w:val="both"/>
        <w:rPr>
          <w:rFonts w:asciiTheme="minorHAnsi" w:hAnsiTheme="minorHAnsi" w:cstheme="minorHAnsi"/>
        </w:rPr>
      </w:pPr>
      <w:r w:rsidRPr="00114A50">
        <w:rPr>
          <w:rFonts w:asciiTheme="minorHAnsi" w:hAnsiTheme="minorHAnsi" w:cstheme="minorHAnsi"/>
        </w:rPr>
        <w:t>e)</w:t>
      </w:r>
      <w:r w:rsidRPr="00114A50">
        <w:rPr>
          <w:rFonts w:asciiTheme="minorHAnsi" w:hAnsiTheme="minorHAnsi" w:cstheme="minorHAnsi"/>
        </w:rPr>
        <w:tab/>
        <w:t xml:space="preserve">zhotoviteľ si nesplní povinnosť podľa čl. 30 bod. 30.5. tejto zmluvy. </w:t>
      </w:r>
    </w:p>
    <w:p w:rsidR="00E9087B" w:rsidRPr="00114A50" w:rsidRDefault="00E9087B" w:rsidP="00E9087B">
      <w:pPr>
        <w:autoSpaceDE w:val="0"/>
        <w:autoSpaceDN w:val="0"/>
        <w:adjustRightInd w:val="0"/>
        <w:jc w:val="both"/>
        <w:rPr>
          <w:rFonts w:asciiTheme="minorHAnsi" w:hAnsiTheme="minorHAnsi" w:cstheme="minorHAnsi"/>
        </w:rPr>
      </w:pPr>
    </w:p>
    <w:p w:rsidR="00E9087B" w:rsidRPr="00114A50" w:rsidRDefault="00E9087B" w:rsidP="00E9087B">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27.2</w:t>
      </w:r>
      <w:r w:rsidRPr="00114A50">
        <w:rPr>
          <w:rFonts w:asciiTheme="minorHAnsi" w:hAnsiTheme="minorHAnsi" w:cstheme="minorHAnsi"/>
        </w:rPr>
        <w:tab/>
        <w:t xml:space="preserve">Podstatné porušenie má za následok, že oprávnená strana môže využiť právo od tejto zmluvy odstúpiť podľa Obchodného zákonníka. </w:t>
      </w:r>
    </w:p>
    <w:p w:rsidR="00E9087B" w:rsidRPr="00114A50" w:rsidRDefault="00E9087B" w:rsidP="00E9087B">
      <w:pPr>
        <w:autoSpaceDE w:val="0"/>
        <w:autoSpaceDN w:val="0"/>
        <w:adjustRightInd w:val="0"/>
        <w:jc w:val="both"/>
        <w:rPr>
          <w:rFonts w:asciiTheme="minorHAnsi" w:hAnsiTheme="minorHAnsi" w:cstheme="minorHAnsi"/>
        </w:rPr>
      </w:pPr>
    </w:p>
    <w:p w:rsidR="00E9087B" w:rsidRPr="00114A50" w:rsidRDefault="00E9087B" w:rsidP="00E9087B">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27.3</w:t>
      </w:r>
      <w:r w:rsidRPr="00114A50">
        <w:rPr>
          <w:rFonts w:asciiTheme="minorHAnsi" w:hAnsiTheme="minorHAnsi" w:cstheme="minorHAnsi"/>
        </w:rPr>
        <w:tab/>
        <w:t xml:space="preserve">Ostatné porušenie (nesplnenie) zmluvných povinností označujú zmluvné strany ako nepodstatné s oprávnením strany oprávnenej odstúpiť od záväzku podľa Obchodného zákonníka. </w:t>
      </w:r>
    </w:p>
    <w:p w:rsidR="00E9087B" w:rsidRPr="00114A50" w:rsidRDefault="00E9087B" w:rsidP="00E9087B">
      <w:pPr>
        <w:autoSpaceDE w:val="0"/>
        <w:autoSpaceDN w:val="0"/>
        <w:adjustRightInd w:val="0"/>
        <w:ind w:left="675" w:hanging="675"/>
        <w:jc w:val="both"/>
        <w:rPr>
          <w:rFonts w:asciiTheme="minorHAnsi" w:hAnsiTheme="minorHAnsi" w:cstheme="minorHAnsi"/>
        </w:rPr>
      </w:pPr>
    </w:p>
    <w:p w:rsidR="00E9087B" w:rsidRPr="00114A50" w:rsidRDefault="00E9087B" w:rsidP="00E9087B">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27.4</w:t>
      </w:r>
      <w:r w:rsidRPr="00114A50">
        <w:rPr>
          <w:rFonts w:asciiTheme="minorHAnsi" w:hAnsiTheme="minorHAnsi" w:cstheme="minorHAnsi"/>
        </w:rPr>
        <w:tab/>
        <w:t>Zmluvné strany sa dohodli, že objednávateľ môže od tejto zmluvy odstúpiť aj z dôvodu nedostatku finančných prostriedkov na realizáciu diela. Zhotoviteľovi v týchto prípadoch nevzniká nárok na náhradu škody. Objednávateľ je povinný zaplatiť zhotoviteľovi čiastku zodpovedajúcu cene už vykonaných a odberateľom prevzatých prác.</w:t>
      </w:r>
    </w:p>
    <w:p w:rsidR="00E9087B" w:rsidRPr="00114A50" w:rsidRDefault="00E9087B" w:rsidP="009B5A2A">
      <w:pPr>
        <w:autoSpaceDE w:val="0"/>
        <w:autoSpaceDN w:val="0"/>
        <w:adjustRightInd w:val="0"/>
        <w:jc w:val="both"/>
        <w:rPr>
          <w:rFonts w:asciiTheme="minorHAnsi" w:hAnsiTheme="minorHAnsi" w:cstheme="minorHAnsi"/>
        </w:rPr>
      </w:pPr>
    </w:p>
    <w:p w:rsidR="00E9087B" w:rsidRPr="00114A50" w:rsidRDefault="00E9087B" w:rsidP="00E9087B">
      <w:pPr>
        <w:autoSpaceDE w:val="0"/>
        <w:autoSpaceDN w:val="0"/>
        <w:adjustRightInd w:val="0"/>
        <w:jc w:val="both"/>
        <w:rPr>
          <w:rFonts w:asciiTheme="minorHAnsi" w:hAnsiTheme="minorHAnsi" w:cstheme="minorHAnsi"/>
        </w:rPr>
      </w:pPr>
    </w:p>
    <w:p w:rsidR="00E9087B" w:rsidRPr="00114A50" w:rsidRDefault="00E9087B" w:rsidP="00E9087B">
      <w:pPr>
        <w:autoSpaceDE w:val="0"/>
        <w:autoSpaceDN w:val="0"/>
        <w:adjustRightInd w:val="0"/>
        <w:jc w:val="center"/>
        <w:rPr>
          <w:rFonts w:asciiTheme="minorHAnsi" w:hAnsiTheme="minorHAnsi" w:cstheme="minorHAnsi"/>
          <w:b/>
          <w:bCs/>
        </w:rPr>
      </w:pPr>
      <w:r w:rsidRPr="00114A50">
        <w:rPr>
          <w:rFonts w:asciiTheme="minorHAnsi" w:hAnsiTheme="minorHAnsi" w:cstheme="minorHAnsi"/>
          <w:b/>
          <w:bCs/>
        </w:rPr>
        <w:t xml:space="preserve">Článok 28. </w:t>
      </w:r>
    </w:p>
    <w:p w:rsidR="00E9087B" w:rsidRPr="00114A50" w:rsidRDefault="00E9087B" w:rsidP="00E9087B">
      <w:pPr>
        <w:autoSpaceDE w:val="0"/>
        <w:autoSpaceDN w:val="0"/>
        <w:adjustRightInd w:val="0"/>
        <w:jc w:val="center"/>
        <w:rPr>
          <w:rFonts w:asciiTheme="minorHAnsi" w:hAnsiTheme="minorHAnsi" w:cstheme="minorHAnsi"/>
          <w:b/>
          <w:bCs/>
        </w:rPr>
      </w:pPr>
      <w:r w:rsidRPr="00114A50">
        <w:rPr>
          <w:rFonts w:asciiTheme="minorHAnsi" w:hAnsiTheme="minorHAnsi" w:cstheme="minorHAnsi"/>
          <w:b/>
          <w:bCs/>
        </w:rPr>
        <w:t>Platby pri odstúpení od zmluvy</w:t>
      </w:r>
    </w:p>
    <w:p w:rsidR="00E9087B" w:rsidRPr="00114A50" w:rsidRDefault="00E9087B" w:rsidP="00E9087B">
      <w:pPr>
        <w:autoSpaceDE w:val="0"/>
        <w:autoSpaceDN w:val="0"/>
        <w:adjustRightInd w:val="0"/>
        <w:jc w:val="center"/>
        <w:rPr>
          <w:rFonts w:asciiTheme="minorHAnsi" w:hAnsiTheme="minorHAnsi" w:cstheme="minorHAnsi"/>
        </w:rPr>
      </w:pPr>
    </w:p>
    <w:p w:rsidR="00E9087B" w:rsidRPr="00114A50" w:rsidRDefault="00E9087B" w:rsidP="00E9087B">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28.1</w:t>
      </w:r>
      <w:r w:rsidRPr="00114A50">
        <w:rPr>
          <w:rFonts w:asciiTheme="minorHAnsi" w:hAnsiTheme="minorHAnsi" w:cstheme="minorHAnsi"/>
        </w:rPr>
        <w:tab/>
        <w:t xml:space="preserve">Ak sa od zmluvy odstúpi pre jej podstatné porušenie zo strany zhotoviteľa, objednávateľ vystaví potvrdenie o cene realizovaných prác (do doby odstúpenia od zmluvy) a má nárok na náhradu škôd z titulu akéhokoľvek omeškania vyplývajúceho z porušenia zmluvy. </w:t>
      </w:r>
    </w:p>
    <w:p w:rsidR="00E9087B" w:rsidRPr="00114A50" w:rsidRDefault="00E9087B" w:rsidP="00E9087B">
      <w:pPr>
        <w:autoSpaceDE w:val="0"/>
        <w:autoSpaceDN w:val="0"/>
        <w:adjustRightInd w:val="0"/>
        <w:jc w:val="both"/>
        <w:rPr>
          <w:rFonts w:asciiTheme="minorHAnsi" w:hAnsiTheme="minorHAnsi" w:cstheme="minorHAnsi"/>
        </w:rPr>
      </w:pPr>
    </w:p>
    <w:p w:rsidR="00E9087B" w:rsidRPr="00114A50" w:rsidRDefault="00E9087B" w:rsidP="00E9087B">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28.2</w:t>
      </w:r>
      <w:r w:rsidRPr="00114A50">
        <w:rPr>
          <w:rFonts w:asciiTheme="minorHAnsi" w:hAnsiTheme="minorHAnsi" w:cstheme="minorHAnsi"/>
        </w:rPr>
        <w:tab/>
      </w:r>
      <w:r w:rsidRPr="00114A50">
        <w:rPr>
          <w:rFonts w:asciiTheme="minorHAnsi" w:hAnsiTheme="minorHAnsi" w:cstheme="minorHAnsi"/>
        </w:rPr>
        <w:tab/>
        <w:t xml:space="preserve">Pokiaľ sa od zmluvy odstúpi pre jej podstatné porušenie objednávateľom, zhotoviteľ vyčísli náklady, ktoré mu z toho titulu vzniknú a predloží ich na odsúhlasenie objednávateľovi. </w:t>
      </w:r>
    </w:p>
    <w:p w:rsidR="00E9087B" w:rsidRPr="00114A50" w:rsidRDefault="00E9087B" w:rsidP="00E9087B">
      <w:pPr>
        <w:autoSpaceDE w:val="0"/>
        <w:autoSpaceDN w:val="0"/>
        <w:adjustRightInd w:val="0"/>
        <w:jc w:val="both"/>
        <w:rPr>
          <w:rFonts w:asciiTheme="minorHAnsi" w:hAnsiTheme="minorHAnsi" w:cstheme="minorHAnsi"/>
        </w:rPr>
      </w:pPr>
    </w:p>
    <w:p w:rsidR="00E9087B" w:rsidRPr="00114A50" w:rsidRDefault="00E9087B" w:rsidP="00E9087B">
      <w:pPr>
        <w:autoSpaceDE w:val="0"/>
        <w:autoSpaceDN w:val="0"/>
        <w:adjustRightInd w:val="0"/>
        <w:jc w:val="center"/>
        <w:rPr>
          <w:rFonts w:asciiTheme="minorHAnsi" w:hAnsiTheme="minorHAnsi" w:cstheme="minorHAnsi"/>
          <w:b/>
          <w:bCs/>
        </w:rPr>
      </w:pPr>
      <w:r w:rsidRPr="00114A50">
        <w:rPr>
          <w:rFonts w:asciiTheme="minorHAnsi" w:hAnsiTheme="minorHAnsi" w:cstheme="minorHAnsi"/>
          <w:b/>
          <w:bCs/>
        </w:rPr>
        <w:t xml:space="preserve">Článok 29. </w:t>
      </w:r>
    </w:p>
    <w:p w:rsidR="00E9087B" w:rsidRPr="00114A50" w:rsidRDefault="00E9087B" w:rsidP="00E9087B">
      <w:pPr>
        <w:autoSpaceDE w:val="0"/>
        <w:autoSpaceDN w:val="0"/>
        <w:adjustRightInd w:val="0"/>
        <w:jc w:val="center"/>
        <w:rPr>
          <w:rFonts w:asciiTheme="minorHAnsi" w:hAnsiTheme="minorHAnsi" w:cstheme="minorHAnsi"/>
          <w:b/>
          <w:bCs/>
        </w:rPr>
      </w:pPr>
      <w:r w:rsidRPr="00114A50">
        <w:rPr>
          <w:rFonts w:asciiTheme="minorHAnsi" w:hAnsiTheme="minorHAnsi" w:cstheme="minorHAnsi"/>
          <w:b/>
          <w:bCs/>
        </w:rPr>
        <w:t>Zmena záväzkov</w:t>
      </w:r>
    </w:p>
    <w:p w:rsidR="00E9087B" w:rsidRPr="00114A50" w:rsidRDefault="00E9087B" w:rsidP="00E9087B">
      <w:pPr>
        <w:autoSpaceDE w:val="0"/>
        <w:autoSpaceDN w:val="0"/>
        <w:adjustRightInd w:val="0"/>
        <w:jc w:val="center"/>
        <w:rPr>
          <w:rFonts w:asciiTheme="minorHAnsi" w:hAnsiTheme="minorHAnsi" w:cstheme="minorHAnsi"/>
        </w:rPr>
      </w:pPr>
    </w:p>
    <w:p w:rsidR="00E9087B" w:rsidRPr="00114A50" w:rsidRDefault="00E9087B" w:rsidP="00E9087B">
      <w:pPr>
        <w:autoSpaceDE w:val="0"/>
        <w:autoSpaceDN w:val="0"/>
        <w:adjustRightInd w:val="0"/>
        <w:jc w:val="both"/>
        <w:rPr>
          <w:rFonts w:asciiTheme="minorHAnsi" w:hAnsiTheme="minorHAnsi" w:cstheme="minorHAnsi"/>
        </w:rPr>
      </w:pPr>
      <w:r w:rsidRPr="00114A50">
        <w:rPr>
          <w:rFonts w:asciiTheme="minorHAnsi" w:hAnsiTheme="minorHAnsi" w:cstheme="minorHAnsi"/>
        </w:rPr>
        <w:t>29.1</w:t>
      </w:r>
      <w:r w:rsidRPr="00114A50">
        <w:rPr>
          <w:rFonts w:asciiTheme="minorHAnsi" w:hAnsiTheme="minorHAnsi" w:cstheme="minorHAnsi"/>
        </w:rPr>
        <w:tab/>
        <w:t xml:space="preserve">Zmena záväzkov tejto zmluvy sa bude uskutočňovať formou písomných dodatkov. </w:t>
      </w:r>
    </w:p>
    <w:p w:rsidR="00E9087B" w:rsidRPr="00114A50" w:rsidRDefault="00E9087B" w:rsidP="00E9087B">
      <w:pPr>
        <w:autoSpaceDE w:val="0"/>
        <w:autoSpaceDN w:val="0"/>
        <w:adjustRightInd w:val="0"/>
        <w:jc w:val="both"/>
        <w:rPr>
          <w:rFonts w:asciiTheme="minorHAnsi" w:hAnsiTheme="minorHAnsi" w:cstheme="minorHAnsi"/>
        </w:rPr>
      </w:pPr>
    </w:p>
    <w:p w:rsidR="00E9087B" w:rsidRPr="00114A50" w:rsidRDefault="00E9087B" w:rsidP="00E9087B">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29.2</w:t>
      </w:r>
      <w:r w:rsidRPr="00114A50">
        <w:rPr>
          <w:rFonts w:asciiTheme="minorHAnsi" w:hAnsiTheme="minorHAnsi" w:cstheme="minorHAnsi"/>
        </w:rPr>
        <w:tab/>
        <w:t xml:space="preserve">Objednávateľ je povinný pristúpiť na zmenu tejto zmluvy v predmete a čase plnenia v týchto prípadoch: </w:t>
      </w:r>
    </w:p>
    <w:p w:rsidR="00E9087B" w:rsidRPr="00114A50" w:rsidRDefault="00E9087B" w:rsidP="00D15133">
      <w:pPr>
        <w:autoSpaceDE w:val="0"/>
        <w:autoSpaceDN w:val="0"/>
        <w:adjustRightInd w:val="0"/>
        <w:spacing w:after="19"/>
        <w:ind w:left="1415" w:hanging="735"/>
        <w:jc w:val="both"/>
        <w:rPr>
          <w:rFonts w:asciiTheme="minorHAnsi" w:hAnsiTheme="minorHAnsi" w:cstheme="minorHAnsi"/>
        </w:rPr>
      </w:pPr>
      <w:r w:rsidRPr="00114A50">
        <w:rPr>
          <w:rFonts w:asciiTheme="minorHAnsi" w:hAnsiTheme="minorHAnsi" w:cstheme="minorHAnsi"/>
        </w:rPr>
        <w:t>a)</w:t>
      </w:r>
      <w:r w:rsidRPr="00114A50">
        <w:rPr>
          <w:rFonts w:asciiTheme="minorHAnsi" w:hAnsiTheme="minorHAnsi" w:cstheme="minorHAnsi"/>
        </w:rPr>
        <w:tab/>
        <w:t>ak objednávateľ oneskorene odovzdá stavenisko, doklady potrebné ku začatiu stavby,</w:t>
      </w:r>
    </w:p>
    <w:p w:rsidR="00E9087B" w:rsidRPr="00114A50" w:rsidRDefault="00E9087B" w:rsidP="00E9087B">
      <w:pPr>
        <w:autoSpaceDE w:val="0"/>
        <w:autoSpaceDN w:val="0"/>
        <w:adjustRightInd w:val="0"/>
        <w:spacing w:after="19"/>
        <w:ind w:firstLine="680"/>
        <w:jc w:val="both"/>
        <w:rPr>
          <w:rFonts w:asciiTheme="minorHAnsi" w:hAnsiTheme="minorHAnsi" w:cstheme="minorHAnsi"/>
        </w:rPr>
      </w:pPr>
      <w:r w:rsidRPr="00114A50">
        <w:rPr>
          <w:rFonts w:asciiTheme="minorHAnsi" w:hAnsiTheme="minorHAnsi" w:cstheme="minorHAnsi"/>
        </w:rPr>
        <w:t>b)</w:t>
      </w:r>
      <w:r w:rsidRPr="00114A50">
        <w:rPr>
          <w:rFonts w:asciiTheme="minorHAnsi" w:hAnsiTheme="minorHAnsi" w:cstheme="minorHAnsi"/>
        </w:rPr>
        <w:tab/>
        <w:t xml:space="preserve">ak dôjde ku prerušeniu alebo zastaveniu prác z dôvodov na strane objednávateľa, </w:t>
      </w:r>
    </w:p>
    <w:p w:rsidR="00E9087B" w:rsidRPr="00114A50" w:rsidRDefault="00E9087B" w:rsidP="00E9087B">
      <w:pPr>
        <w:tabs>
          <w:tab w:val="left" w:pos="720"/>
          <w:tab w:val="left" w:pos="1440"/>
          <w:tab w:val="left" w:pos="2160"/>
          <w:tab w:val="left" w:pos="2880"/>
          <w:tab w:val="left" w:pos="3600"/>
          <w:tab w:val="center" w:pos="4876"/>
        </w:tabs>
        <w:autoSpaceDE w:val="0"/>
        <w:autoSpaceDN w:val="0"/>
        <w:adjustRightInd w:val="0"/>
        <w:ind w:firstLine="680"/>
        <w:jc w:val="both"/>
        <w:rPr>
          <w:rFonts w:asciiTheme="minorHAnsi" w:hAnsiTheme="minorHAnsi" w:cstheme="minorHAnsi"/>
        </w:rPr>
      </w:pPr>
      <w:r w:rsidRPr="00114A50">
        <w:rPr>
          <w:rFonts w:asciiTheme="minorHAnsi" w:hAnsiTheme="minorHAnsi" w:cstheme="minorHAnsi"/>
        </w:rPr>
        <w:t>c)</w:t>
      </w:r>
      <w:r w:rsidRPr="00114A50">
        <w:rPr>
          <w:rFonts w:asciiTheme="minorHAnsi" w:hAnsiTheme="minorHAnsi" w:cstheme="minorHAnsi"/>
        </w:rPr>
        <w:tab/>
        <w:t xml:space="preserve">v prípade živelných pohrôm. </w:t>
      </w:r>
      <w:r w:rsidRPr="00114A50">
        <w:rPr>
          <w:rFonts w:asciiTheme="minorHAnsi" w:hAnsiTheme="minorHAnsi" w:cstheme="minorHAnsi"/>
        </w:rPr>
        <w:tab/>
      </w:r>
    </w:p>
    <w:p w:rsidR="00E9087B" w:rsidRPr="00114A50" w:rsidRDefault="00E9087B" w:rsidP="00E9087B">
      <w:pPr>
        <w:autoSpaceDE w:val="0"/>
        <w:autoSpaceDN w:val="0"/>
        <w:adjustRightInd w:val="0"/>
        <w:jc w:val="center"/>
        <w:rPr>
          <w:rFonts w:asciiTheme="minorHAnsi" w:hAnsiTheme="minorHAnsi" w:cstheme="minorHAnsi"/>
          <w:b/>
          <w:bCs/>
        </w:rPr>
      </w:pPr>
    </w:p>
    <w:p w:rsidR="00E9087B" w:rsidRPr="00114A50" w:rsidRDefault="00E9087B" w:rsidP="00E9087B">
      <w:pPr>
        <w:autoSpaceDE w:val="0"/>
        <w:autoSpaceDN w:val="0"/>
        <w:adjustRightInd w:val="0"/>
        <w:jc w:val="both"/>
        <w:rPr>
          <w:rFonts w:asciiTheme="minorHAnsi" w:hAnsiTheme="minorHAnsi" w:cstheme="minorHAnsi"/>
          <w:bCs/>
        </w:rPr>
      </w:pPr>
      <w:r w:rsidRPr="00114A50">
        <w:rPr>
          <w:rFonts w:asciiTheme="minorHAnsi" w:hAnsiTheme="minorHAnsi" w:cstheme="minorHAnsi"/>
          <w:bCs/>
        </w:rPr>
        <w:t>29.3</w:t>
      </w:r>
      <w:r w:rsidRPr="00114A50">
        <w:rPr>
          <w:rFonts w:asciiTheme="minorHAnsi" w:hAnsiTheme="minorHAnsi" w:cstheme="minorHAnsi"/>
          <w:bCs/>
        </w:rPr>
        <w:tab/>
        <w:t>Zmena záväzkov z tejto zmluvy nesmie byť v rozpore s Čl. 17 tejto zmluvy.</w:t>
      </w:r>
    </w:p>
    <w:p w:rsidR="00E9087B" w:rsidRPr="00114A50" w:rsidRDefault="00E9087B" w:rsidP="00114A50">
      <w:pPr>
        <w:autoSpaceDE w:val="0"/>
        <w:autoSpaceDN w:val="0"/>
        <w:adjustRightInd w:val="0"/>
        <w:rPr>
          <w:rFonts w:asciiTheme="minorHAnsi" w:hAnsiTheme="minorHAnsi" w:cstheme="minorHAnsi"/>
          <w:b/>
          <w:bCs/>
        </w:rPr>
      </w:pPr>
    </w:p>
    <w:p w:rsidR="00E9087B" w:rsidRPr="00114A50" w:rsidRDefault="00E9087B" w:rsidP="00E9087B">
      <w:pPr>
        <w:autoSpaceDE w:val="0"/>
        <w:autoSpaceDN w:val="0"/>
        <w:adjustRightInd w:val="0"/>
        <w:jc w:val="center"/>
        <w:rPr>
          <w:rFonts w:asciiTheme="minorHAnsi" w:hAnsiTheme="minorHAnsi" w:cstheme="minorHAnsi"/>
          <w:b/>
          <w:bCs/>
        </w:rPr>
      </w:pPr>
      <w:r w:rsidRPr="00114A50">
        <w:rPr>
          <w:rFonts w:asciiTheme="minorHAnsi" w:hAnsiTheme="minorHAnsi" w:cstheme="minorHAnsi"/>
          <w:b/>
          <w:bCs/>
        </w:rPr>
        <w:t xml:space="preserve">Článok 30. </w:t>
      </w:r>
    </w:p>
    <w:p w:rsidR="00E9087B" w:rsidRPr="00114A50" w:rsidRDefault="00E9087B" w:rsidP="00E9087B">
      <w:pPr>
        <w:autoSpaceDE w:val="0"/>
        <w:autoSpaceDN w:val="0"/>
        <w:adjustRightInd w:val="0"/>
        <w:jc w:val="center"/>
        <w:rPr>
          <w:rFonts w:asciiTheme="minorHAnsi" w:hAnsiTheme="minorHAnsi" w:cstheme="minorHAnsi"/>
        </w:rPr>
      </w:pPr>
      <w:r w:rsidRPr="00114A50">
        <w:rPr>
          <w:rFonts w:asciiTheme="minorHAnsi" w:hAnsiTheme="minorHAnsi" w:cstheme="minorHAnsi"/>
          <w:b/>
          <w:bCs/>
        </w:rPr>
        <w:t>Záverečné ustanovenia</w:t>
      </w:r>
    </w:p>
    <w:p w:rsidR="00E9087B" w:rsidRPr="00114A50" w:rsidRDefault="00E9087B" w:rsidP="00E9087B">
      <w:pPr>
        <w:widowControl w:val="0"/>
        <w:autoSpaceDE w:val="0"/>
        <w:autoSpaceDN w:val="0"/>
        <w:adjustRightInd w:val="0"/>
        <w:rPr>
          <w:rFonts w:asciiTheme="minorHAnsi" w:hAnsiTheme="minorHAnsi" w:cstheme="minorHAnsi"/>
        </w:rPr>
      </w:pPr>
    </w:p>
    <w:p w:rsidR="00E9087B" w:rsidRPr="00114A50" w:rsidRDefault="00E9087B" w:rsidP="00E9087B">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30.1</w:t>
      </w:r>
      <w:r w:rsidRPr="00114A50">
        <w:rPr>
          <w:rFonts w:asciiTheme="minorHAnsi" w:hAnsiTheme="minorHAnsi" w:cstheme="minorHAnsi"/>
        </w:rPr>
        <w:tab/>
        <w:t xml:space="preserve">Zmluva vzniká prejavením súhlasu s celým jej obsahom. Súhlas musí byť písomný, riadne potvrdený a podpísaný oprávneným zástupcom zmluvnej strany, ktorá ho prejavila. </w:t>
      </w:r>
    </w:p>
    <w:p w:rsidR="00E9087B" w:rsidRPr="00114A50" w:rsidRDefault="00E9087B" w:rsidP="00E9087B">
      <w:pPr>
        <w:autoSpaceDE w:val="0"/>
        <w:autoSpaceDN w:val="0"/>
        <w:adjustRightInd w:val="0"/>
        <w:jc w:val="both"/>
        <w:rPr>
          <w:rFonts w:asciiTheme="minorHAnsi" w:hAnsiTheme="minorHAnsi" w:cstheme="minorHAnsi"/>
        </w:rPr>
      </w:pPr>
    </w:p>
    <w:p w:rsidR="00E9087B" w:rsidRPr="00114A50" w:rsidRDefault="00E9087B" w:rsidP="00E9087B">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lastRenderedPageBreak/>
        <w:t>30.2</w:t>
      </w:r>
      <w:r w:rsidRPr="00114A50">
        <w:rPr>
          <w:rFonts w:asciiTheme="minorHAnsi" w:hAnsiTheme="minorHAnsi" w:cstheme="minorHAnsi"/>
        </w:rPr>
        <w:tab/>
        <w:t xml:space="preserve">Meniť alebo doplňovať text tejto zmluvy je možné len formou písomných číslovaných dodatkov, ktoré budú platné ak budú riadne potvrdené a podpísané oprávnenými zástupcami zmluvných strán. Pre platnosť dodatkov k tejto zmluve sa vyžaduje dohoda o celom texte. Dodatky musia byť vyhotovené v rovnakom počte ako pôvodná zmluva. </w:t>
      </w:r>
    </w:p>
    <w:p w:rsidR="00E9087B" w:rsidRPr="00114A50" w:rsidRDefault="00E9087B" w:rsidP="00E9087B">
      <w:pPr>
        <w:autoSpaceDE w:val="0"/>
        <w:autoSpaceDN w:val="0"/>
        <w:adjustRightInd w:val="0"/>
        <w:ind w:left="675" w:hanging="675"/>
        <w:jc w:val="both"/>
        <w:rPr>
          <w:rFonts w:asciiTheme="minorHAnsi" w:hAnsiTheme="minorHAnsi" w:cstheme="minorHAnsi"/>
        </w:rPr>
      </w:pPr>
    </w:p>
    <w:p w:rsidR="00895649" w:rsidRPr="00114A50" w:rsidRDefault="00E9087B" w:rsidP="00895649">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 xml:space="preserve">30.3 </w:t>
      </w:r>
      <w:r w:rsidRPr="00114A50">
        <w:rPr>
          <w:rFonts w:asciiTheme="minorHAnsi" w:hAnsiTheme="minorHAnsi" w:cstheme="minorHAnsi"/>
        </w:rPr>
        <w:tab/>
      </w:r>
      <w:r w:rsidR="00895649" w:rsidRPr="00114A50">
        <w:rPr>
          <w:rFonts w:asciiTheme="minorHAnsi" w:hAnsiTheme="minorHAnsi" w:cstheme="minorHAnsi"/>
        </w:rPr>
        <w:t xml:space="preserve">Zhotoviteľ sa zaväzuje strpieť výkon kontroly/auditu/overovania súvisiaceho s plnením predmetu zmluvy kedykoľvek počas platnosti a účinnosti tejto Zmluvy, a to oprávnenými osobami a poskytnúť im všetku potrebnú súčinnosť. Oprávnenými osobami na výkon kontroly/auditu/overovania sú najmä:  </w:t>
      </w:r>
    </w:p>
    <w:p w:rsidR="00895649" w:rsidRPr="00114A50" w:rsidRDefault="00895649" w:rsidP="00895649">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a)</w:t>
      </w:r>
      <w:r w:rsidRPr="00114A50">
        <w:rPr>
          <w:rFonts w:asciiTheme="minorHAnsi" w:hAnsiTheme="minorHAnsi" w:cstheme="minorHAnsi"/>
        </w:rPr>
        <w:tab/>
        <w:t xml:space="preserve">Poskytovateľ nenávratného finančného príspevku a ním poverené osoby,  </w:t>
      </w:r>
    </w:p>
    <w:p w:rsidR="00895649" w:rsidRPr="00114A50" w:rsidRDefault="00895649" w:rsidP="00895649">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b)</w:t>
      </w:r>
      <w:r w:rsidRPr="00114A50">
        <w:rPr>
          <w:rFonts w:asciiTheme="minorHAnsi" w:hAnsiTheme="minorHAnsi" w:cstheme="minorHAnsi"/>
        </w:rPr>
        <w:tab/>
        <w:t xml:space="preserve">Útvar následnej finančnej kontroly a nimi poverené osoby,  </w:t>
      </w:r>
    </w:p>
    <w:p w:rsidR="00895649" w:rsidRPr="00114A50" w:rsidRDefault="00895649" w:rsidP="00895649">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c)</w:t>
      </w:r>
      <w:r w:rsidRPr="00114A50">
        <w:rPr>
          <w:rFonts w:asciiTheme="minorHAnsi" w:hAnsiTheme="minorHAnsi" w:cstheme="minorHAnsi"/>
        </w:rPr>
        <w:tab/>
        <w:t xml:space="preserve">Najvyšší kontrolný úrad SR, príslušná správa finančnej kontroly, Certifikačný orgán a nimi poverené osoby,  </w:t>
      </w:r>
    </w:p>
    <w:p w:rsidR="00895649" w:rsidRPr="00114A50" w:rsidRDefault="00895649" w:rsidP="00895649">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d)</w:t>
      </w:r>
      <w:r w:rsidRPr="00114A50">
        <w:rPr>
          <w:rFonts w:asciiTheme="minorHAnsi" w:hAnsiTheme="minorHAnsi" w:cstheme="minorHAnsi"/>
        </w:rPr>
        <w:tab/>
        <w:t xml:space="preserve">Orgán auditu, jeho spolupracujúce orgány a nimi poverené osoby, </w:t>
      </w:r>
    </w:p>
    <w:p w:rsidR="00895649" w:rsidRPr="00114A50" w:rsidRDefault="00895649" w:rsidP="00895649">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e)</w:t>
      </w:r>
      <w:r w:rsidRPr="00114A50">
        <w:rPr>
          <w:rFonts w:asciiTheme="minorHAnsi" w:hAnsiTheme="minorHAnsi" w:cstheme="minorHAnsi"/>
        </w:rPr>
        <w:tab/>
        <w:t xml:space="preserve">Splnomocnení zástupcovia Európskej komisie a Európskeho dvora audítorov,  </w:t>
      </w:r>
    </w:p>
    <w:p w:rsidR="00E9087B" w:rsidRPr="00114A50" w:rsidRDefault="00895649" w:rsidP="00895649">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f)</w:t>
      </w:r>
      <w:r w:rsidRPr="00114A50">
        <w:rPr>
          <w:rFonts w:asciiTheme="minorHAnsi" w:hAnsiTheme="minorHAnsi" w:cstheme="minorHAnsi"/>
        </w:rPr>
        <w:tab/>
        <w:t>Osoby prizvané orgánmi uvedenými v písmene a) až e) v súlade s príslušnými právnymi predpismi SR a právnymi aktmi EÚ.</w:t>
      </w:r>
    </w:p>
    <w:p w:rsidR="00E9087B" w:rsidRPr="00114A50" w:rsidRDefault="00E9087B" w:rsidP="00E9087B">
      <w:pPr>
        <w:autoSpaceDE w:val="0"/>
        <w:autoSpaceDN w:val="0"/>
        <w:adjustRightInd w:val="0"/>
        <w:ind w:left="675" w:hanging="675"/>
        <w:jc w:val="both"/>
        <w:rPr>
          <w:rFonts w:asciiTheme="minorHAnsi" w:hAnsiTheme="minorHAnsi" w:cstheme="minorHAnsi"/>
        </w:rPr>
      </w:pPr>
    </w:p>
    <w:p w:rsidR="0075715B" w:rsidRPr="00114A50" w:rsidRDefault="00E9087B" w:rsidP="0075715B">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30.4</w:t>
      </w:r>
      <w:r w:rsidRPr="00114A50">
        <w:rPr>
          <w:rFonts w:asciiTheme="minorHAnsi" w:hAnsiTheme="minorHAnsi" w:cstheme="minorHAnsi"/>
        </w:rPr>
        <w:tab/>
        <w:t>K návrhom dodatkov k tejto zmluve sa zmluvné strany zaväzujú vyjadriť písomne.</w:t>
      </w:r>
    </w:p>
    <w:p w:rsidR="0075715B" w:rsidRPr="00114A50" w:rsidRDefault="0075715B" w:rsidP="0075715B">
      <w:pPr>
        <w:autoSpaceDE w:val="0"/>
        <w:autoSpaceDN w:val="0"/>
        <w:adjustRightInd w:val="0"/>
        <w:ind w:left="675" w:hanging="675"/>
        <w:jc w:val="both"/>
        <w:rPr>
          <w:rFonts w:asciiTheme="minorHAnsi" w:hAnsiTheme="minorHAnsi" w:cstheme="minorHAnsi"/>
        </w:rPr>
      </w:pPr>
    </w:p>
    <w:p w:rsidR="0075715B" w:rsidRPr="00114A50" w:rsidRDefault="0075715B" w:rsidP="0075715B">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30.5</w:t>
      </w:r>
      <w:r w:rsidRPr="00114A50">
        <w:rPr>
          <w:rFonts w:asciiTheme="minorHAnsi" w:hAnsiTheme="minorHAnsi" w:cstheme="minorHAnsi"/>
        </w:rPr>
        <w:tab/>
        <w:t>V prípade, ak Zhotoviteľ bude potrebovať navýšiť svoje kapacity pre realizáciu predmetnej zákazky, je podmienkou pre Zhotoviteľa, aby v realizačnej zmluve v takomto prípade zamestnali na realizáciu predmetnej aktivity osoby dlhodobo nezamestnané v mieste realizácie zákazky (obec, okres, VÚC).</w:t>
      </w:r>
    </w:p>
    <w:p w:rsidR="00E9087B" w:rsidRPr="00114A50" w:rsidRDefault="00E9087B" w:rsidP="00E9087B">
      <w:pPr>
        <w:autoSpaceDE w:val="0"/>
        <w:autoSpaceDN w:val="0"/>
        <w:adjustRightInd w:val="0"/>
        <w:ind w:left="675" w:hanging="675"/>
        <w:jc w:val="both"/>
        <w:rPr>
          <w:rFonts w:asciiTheme="minorHAnsi" w:hAnsiTheme="minorHAnsi" w:cstheme="minorHAnsi"/>
        </w:rPr>
      </w:pPr>
    </w:p>
    <w:p w:rsidR="00E9087B" w:rsidRPr="00114A50" w:rsidRDefault="0075715B" w:rsidP="00E9087B">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30.6</w:t>
      </w:r>
      <w:r w:rsidR="00E9087B" w:rsidRPr="00114A50">
        <w:rPr>
          <w:rFonts w:asciiTheme="minorHAnsi" w:hAnsiTheme="minorHAnsi" w:cstheme="minorHAnsi"/>
        </w:rPr>
        <w:tab/>
        <w:t xml:space="preserve">Pre otázky touto zmluvou neriešené platia príslušné ustanovenia Obchodného zákonníka a ostatných všeobecne záväzných právnych predpisov. </w:t>
      </w:r>
    </w:p>
    <w:p w:rsidR="00E9087B" w:rsidRPr="00114A50" w:rsidRDefault="00E9087B" w:rsidP="00E9087B">
      <w:pPr>
        <w:autoSpaceDE w:val="0"/>
        <w:autoSpaceDN w:val="0"/>
        <w:adjustRightInd w:val="0"/>
        <w:jc w:val="both"/>
        <w:rPr>
          <w:rFonts w:asciiTheme="minorHAnsi" w:hAnsiTheme="minorHAnsi" w:cstheme="minorHAnsi"/>
        </w:rPr>
      </w:pPr>
    </w:p>
    <w:p w:rsidR="00E9087B" w:rsidRPr="00114A50" w:rsidRDefault="0075715B" w:rsidP="00D15133">
      <w:pPr>
        <w:autoSpaceDE w:val="0"/>
        <w:autoSpaceDN w:val="0"/>
        <w:adjustRightInd w:val="0"/>
        <w:ind w:left="705" w:hanging="705"/>
        <w:jc w:val="both"/>
        <w:rPr>
          <w:rFonts w:asciiTheme="minorHAnsi" w:hAnsiTheme="minorHAnsi" w:cstheme="minorHAnsi"/>
        </w:rPr>
      </w:pPr>
      <w:r w:rsidRPr="00114A50">
        <w:rPr>
          <w:rFonts w:asciiTheme="minorHAnsi" w:hAnsiTheme="minorHAnsi" w:cstheme="minorHAnsi"/>
        </w:rPr>
        <w:t>30.7</w:t>
      </w:r>
      <w:r w:rsidR="00E9087B" w:rsidRPr="00114A50">
        <w:rPr>
          <w:rFonts w:asciiTheme="minorHAnsi" w:hAnsiTheme="minorHAnsi" w:cstheme="minorHAnsi"/>
        </w:rPr>
        <w:tab/>
        <w:t xml:space="preserve">Neoddeliteľnou súčasťou a prílohami tejto zmluvy je rozpočet (ocenený výkaz výmer od </w:t>
      </w:r>
      <w:r w:rsidR="00D15133" w:rsidRPr="00114A50">
        <w:rPr>
          <w:rFonts w:asciiTheme="minorHAnsi" w:hAnsiTheme="minorHAnsi" w:cstheme="minorHAnsi"/>
        </w:rPr>
        <w:t xml:space="preserve">víťazného </w:t>
      </w:r>
      <w:r w:rsidR="00E9087B" w:rsidRPr="00114A50">
        <w:rPr>
          <w:rFonts w:asciiTheme="minorHAnsi" w:hAnsiTheme="minorHAnsi" w:cstheme="minorHAnsi"/>
        </w:rPr>
        <w:t>uchádzača).</w:t>
      </w:r>
    </w:p>
    <w:p w:rsidR="00E9087B" w:rsidRPr="00114A50" w:rsidRDefault="00E9087B" w:rsidP="00E9087B">
      <w:pPr>
        <w:autoSpaceDE w:val="0"/>
        <w:autoSpaceDN w:val="0"/>
        <w:adjustRightInd w:val="0"/>
        <w:spacing w:after="19"/>
        <w:ind w:firstLine="680"/>
        <w:jc w:val="both"/>
        <w:rPr>
          <w:rFonts w:asciiTheme="minorHAnsi" w:hAnsiTheme="minorHAnsi" w:cstheme="minorHAnsi"/>
        </w:rPr>
      </w:pPr>
    </w:p>
    <w:p w:rsidR="00E9087B" w:rsidRPr="00114A50" w:rsidRDefault="0075715B" w:rsidP="00E9087B">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30.8</w:t>
      </w:r>
      <w:r w:rsidR="00E9087B" w:rsidRPr="00114A50">
        <w:rPr>
          <w:rFonts w:asciiTheme="minorHAnsi" w:hAnsiTheme="minorHAnsi" w:cstheme="minorHAnsi"/>
        </w:rPr>
        <w:tab/>
        <w:t xml:space="preserve">Táto zmluva je vyhotovená v šiestich rovnopisoch s platnosťou originálu, pričom po podpise zmluvy obdrží zhotoviteľ dve vyhotovenia, štyri sú pre objednávateľa. </w:t>
      </w:r>
    </w:p>
    <w:p w:rsidR="00E9087B" w:rsidRPr="00114A50" w:rsidRDefault="00E9087B" w:rsidP="00E9087B">
      <w:pPr>
        <w:autoSpaceDE w:val="0"/>
        <w:autoSpaceDN w:val="0"/>
        <w:adjustRightInd w:val="0"/>
        <w:jc w:val="both"/>
        <w:rPr>
          <w:rFonts w:asciiTheme="minorHAnsi" w:hAnsiTheme="minorHAnsi" w:cstheme="minorHAnsi"/>
        </w:rPr>
      </w:pPr>
    </w:p>
    <w:p w:rsidR="00E9087B" w:rsidRPr="00114A50" w:rsidRDefault="0075715B" w:rsidP="00E9087B">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30.9</w:t>
      </w:r>
      <w:r w:rsidR="00E9087B" w:rsidRPr="00114A50">
        <w:rPr>
          <w:rFonts w:asciiTheme="minorHAnsi" w:hAnsiTheme="minorHAnsi" w:cstheme="minorHAnsi"/>
        </w:rPr>
        <w:tab/>
        <w:t>Zmluva nadobúda platnosť dňom jej podpísania oboma zmluvnými stranami a účinnosť v súlade so znením Občianskeho zákonníka dňom nasle</w:t>
      </w:r>
      <w:r w:rsidR="009B5A2A" w:rsidRPr="00114A50">
        <w:rPr>
          <w:rFonts w:asciiTheme="minorHAnsi" w:hAnsiTheme="minorHAnsi" w:cstheme="minorHAnsi"/>
        </w:rPr>
        <w:t>dujúcim po dni jej zverejnenia Objednávateľom, za predpokladu, že Objednávateľ obdrží záväzný prísľub Riadiaceho orgánu o poskytnutí nenávratného finančného príspevku, z ktorého má byť dielo spolufinancované.</w:t>
      </w:r>
    </w:p>
    <w:p w:rsidR="00E9087B" w:rsidRPr="00114A50" w:rsidRDefault="00E9087B" w:rsidP="00E9087B">
      <w:pPr>
        <w:autoSpaceDE w:val="0"/>
        <w:autoSpaceDN w:val="0"/>
        <w:adjustRightInd w:val="0"/>
        <w:ind w:left="675" w:hanging="675"/>
        <w:jc w:val="both"/>
        <w:rPr>
          <w:rFonts w:asciiTheme="minorHAnsi" w:hAnsiTheme="minorHAnsi" w:cstheme="minorHAnsi"/>
        </w:rPr>
      </w:pPr>
    </w:p>
    <w:p w:rsidR="005D5638" w:rsidRPr="00114A50" w:rsidRDefault="0075715B" w:rsidP="00114A50">
      <w:pPr>
        <w:autoSpaceDE w:val="0"/>
        <w:autoSpaceDN w:val="0"/>
        <w:adjustRightInd w:val="0"/>
        <w:ind w:left="675" w:hanging="675"/>
        <w:jc w:val="both"/>
        <w:rPr>
          <w:rFonts w:asciiTheme="minorHAnsi" w:hAnsiTheme="minorHAnsi" w:cstheme="minorHAnsi"/>
        </w:rPr>
      </w:pPr>
      <w:r w:rsidRPr="00114A50">
        <w:rPr>
          <w:rFonts w:asciiTheme="minorHAnsi" w:hAnsiTheme="minorHAnsi" w:cstheme="minorHAnsi"/>
        </w:rPr>
        <w:t>30.10</w:t>
      </w:r>
      <w:r w:rsidR="00E9087B" w:rsidRPr="00114A50">
        <w:rPr>
          <w:rFonts w:asciiTheme="minorHAnsi" w:hAnsiTheme="minorHAnsi" w:cstheme="minorHAnsi"/>
        </w:rPr>
        <w:tab/>
        <w:t xml:space="preserve">Zmluvné strany prehlasujú, že súhlasia s podmienkami uvedenými v tejto zmluve, čo potvrdzujú svojimi podpismi. </w:t>
      </w:r>
    </w:p>
    <w:p w:rsidR="005D5638" w:rsidRPr="00114A50" w:rsidRDefault="005D5638" w:rsidP="00E9087B">
      <w:pPr>
        <w:autoSpaceDE w:val="0"/>
        <w:autoSpaceDN w:val="0"/>
        <w:adjustRightInd w:val="0"/>
        <w:jc w:val="both"/>
        <w:rPr>
          <w:rFonts w:asciiTheme="minorHAnsi" w:hAnsiTheme="minorHAnsi" w:cstheme="minorHAnsi"/>
        </w:rPr>
      </w:pPr>
    </w:p>
    <w:p w:rsidR="00E9087B" w:rsidRPr="00114A50" w:rsidRDefault="00E9087B" w:rsidP="00E9087B">
      <w:pPr>
        <w:autoSpaceDE w:val="0"/>
        <w:autoSpaceDN w:val="0"/>
        <w:adjustRightInd w:val="0"/>
        <w:ind w:left="675"/>
        <w:jc w:val="both"/>
        <w:rPr>
          <w:rFonts w:asciiTheme="minorHAnsi" w:hAnsiTheme="minorHAnsi" w:cstheme="minorHAnsi"/>
        </w:rPr>
      </w:pPr>
      <w:r w:rsidRPr="00114A50">
        <w:rPr>
          <w:rFonts w:asciiTheme="minorHAnsi" w:hAnsiTheme="minorHAnsi" w:cstheme="minorHAnsi"/>
        </w:rPr>
        <w:t xml:space="preserve">Obsah zmluvy bol obojstranne prijatý za záväzný a potvrdený zmluvnými stranami. </w:t>
      </w:r>
    </w:p>
    <w:p w:rsidR="005D5638" w:rsidRPr="00114A50" w:rsidRDefault="005D5638" w:rsidP="00114A50">
      <w:pPr>
        <w:autoSpaceDE w:val="0"/>
        <w:autoSpaceDN w:val="0"/>
        <w:adjustRightInd w:val="0"/>
        <w:jc w:val="both"/>
        <w:rPr>
          <w:rFonts w:asciiTheme="minorHAnsi" w:hAnsiTheme="minorHAnsi" w:cstheme="minorHAnsi"/>
        </w:rPr>
      </w:pPr>
    </w:p>
    <w:p w:rsidR="00E9087B" w:rsidRPr="00114A50" w:rsidRDefault="00E9087B" w:rsidP="00114A50">
      <w:pPr>
        <w:autoSpaceDE w:val="0"/>
        <w:autoSpaceDN w:val="0"/>
        <w:adjustRightInd w:val="0"/>
        <w:ind w:left="675"/>
        <w:jc w:val="both"/>
        <w:rPr>
          <w:rFonts w:asciiTheme="minorHAnsi" w:hAnsiTheme="minorHAnsi" w:cstheme="minorHAnsi"/>
        </w:rPr>
      </w:pPr>
      <w:r w:rsidRPr="00114A50">
        <w:rPr>
          <w:rFonts w:asciiTheme="minorHAnsi" w:hAnsiTheme="minorHAnsi" w:cstheme="minorHAnsi"/>
        </w:rPr>
        <w:t>V</w:t>
      </w:r>
      <w:r w:rsidR="000F2D8E">
        <w:rPr>
          <w:rFonts w:asciiTheme="minorHAnsi" w:hAnsiTheme="minorHAnsi" w:cstheme="minorHAnsi"/>
        </w:rPr>
        <w:t> </w:t>
      </w:r>
      <w:r w:rsidR="00FC7392">
        <w:rPr>
          <w:rFonts w:asciiTheme="minorHAnsi" w:hAnsiTheme="minorHAnsi" w:cstheme="minorHAnsi"/>
        </w:rPr>
        <w:t>Bodinej</w:t>
      </w:r>
      <w:r w:rsidR="00D15133" w:rsidRPr="00114A50">
        <w:rPr>
          <w:rFonts w:asciiTheme="minorHAnsi" w:hAnsiTheme="minorHAnsi" w:cstheme="minorHAnsi"/>
        </w:rPr>
        <w:t>, dňa: ...............</w:t>
      </w:r>
      <w:r w:rsidRPr="00114A50">
        <w:rPr>
          <w:rFonts w:asciiTheme="minorHAnsi" w:hAnsiTheme="minorHAnsi" w:cstheme="minorHAnsi"/>
        </w:rPr>
        <w:tab/>
      </w:r>
      <w:r w:rsidR="00114A50">
        <w:rPr>
          <w:rFonts w:asciiTheme="minorHAnsi" w:hAnsiTheme="minorHAnsi" w:cstheme="minorHAnsi"/>
        </w:rPr>
        <w:tab/>
      </w:r>
      <w:r w:rsidR="000F2D8E">
        <w:rPr>
          <w:rFonts w:asciiTheme="minorHAnsi" w:hAnsiTheme="minorHAnsi" w:cstheme="minorHAnsi"/>
        </w:rPr>
        <w:tab/>
      </w:r>
      <w:r w:rsidR="00114A50">
        <w:rPr>
          <w:rFonts w:asciiTheme="minorHAnsi" w:hAnsiTheme="minorHAnsi" w:cstheme="minorHAnsi"/>
        </w:rPr>
        <w:tab/>
      </w:r>
      <w:r w:rsidR="00AC2D5B" w:rsidRPr="00114A50">
        <w:rPr>
          <w:rFonts w:asciiTheme="minorHAnsi" w:hAnsiTheme="minorHAnsi" w:cstheme="minorHAnsi"/>
        </w:rPr>
        <w:t>V</w:t>
      </w:r>
      <w:r w:rsidRPr="00114A50">
        <w:rPr>
          <w:rFonts w:asciiTheme="minorHAnsi" w:hAnsiTheme="minorHAnsi" w:cstheme="minorHAnsi"/>
        </w:rPr>
        <w:t>...................., dňa: ...................</w:t>
      </w:r>
    </w:p>
    <w:p w:rsidR="00E9087B" w:rsidRPr="00114A50" w:rsidRDefault="00895649" w:rsidP="00E9087B">
      <w:pPr>
        <w:autoSpaceDE w:val="0"/>
        <w:autoSpaceDN w:val="0"/>
        <w:adjustRightInd w:val="0"/>
        <w:ind w:left="675"/>
        <w:jc w:val="both"/>
        <w:rPr>
          <w:rFonts w:asciiTheme="minorHAnsi" w:hAnsiTheme="minorHAnsi" w:cstheme="minorHAnsi"/>
        </w:rPr>
      </w:pPr>
      <w:r w:rsidRPr="00114A50">
        <w:rPr>
          <w:rFonts w:asciiTheme="minorHAnsi" w:hAnsiTheme="minorHAnsi" w:cstheme="minorHAnsi"/>
        </w:rPr>
        <w:t xml:space="preserve">Za objednávateľa: </w:t>
      </w:r>
      <w:r w:rsidRPr="00114A50">
        <w:rPr>
          <w:rFonts w:asciiTheme="minorHAnsi" w:hAnsiTheme="minorHAnsi" w:cstheme="minorHAnsi"/>
        </w:rPr>
        <w:tab/>
      </w:r>
      <w:r w:rsidRPr="00114A50">
        <w:rPr>
          <w:rFonts w:asciiTheme="minorHAnsi" w:hAnsiTheme="minorHAnsi" w:cstheme="minorHAnsi"/>
        </w:rPr>
        <w:tab/>
      </w:r>
      <w:r w:rsidRPr="00114A50">
        <w:rPr>
          <w:rFonts w:asciiTheme="minorHAnsi" w:hAnsiTheme="minorHAnsi" w:cstheme="minorHAnsi"/>
        </w:rPr>
        <w:tab/>
      </w:r>
      <w:r w:rsidRPr="00114A50">
        <w:rPr>
          <w:rFonts w:asciiTheme="minorHAnsi" w:hAnsiTheme="minorHAnsi" w:cstheme="minorHAnsi"/>
        </w:rPr>
        <w:tab/>
      </w:r>
      <w:r w:rsidRPr="00114A50">
        <w:rPr>
          <w:rFonts w:asciiTheme="minorHAnsi" w:hAnsiTheme="minorHAnsi" w:cstheme="minorHAnsi"/>
        </w:rPr>
        <w:tab/>
      </w:r>
      <w:r w:rsidR="00E9087B" w:rsidRPr="00114A50">
        <w:rPr>
          <w:rFonts w:asciiTheme="minorHAnsi" w:hAnsiTheme="minorHAnsi" w:cstheme="minorHAnsi"/>
        </w:rPr>
        <w:t xml:space="preserve">Za zhotoviteľa: </w:t>
      </w:r>
    </w:p>
    <w:p w:rsidR="00E9087B" w:rsidRDefault="00E9087B" w:rsidP="00114A50">
      <w:pPr>
        <w:autoSpaceDE w:val="0"/>
        <w:autoSpaceDN w:val="0"/>
        <w:adjustRightInd w:val="0"/>
        <w:jc w:val="both"/>
        <w:rPr>
          <w:rFonts w:asciiTheme="minorHAnsi" w:hAnsiTheme="minorHAnsi" w:cstheme="minorHAnsi"/>
        </w:rPr>
      </w:pPr>
    </w:p>
    <w:p w:rsidR="00114A50" w:rsidRDefault="00114A50" w:rsidP="00114A50">
      <w:pPr>
        <w:autoSpaceDE w:val="0"/>
        <w:autoSpaceDN w:val="0"/>
        <w:adjustRightInd w:val="0"/>
        <w:jc w:val="both"/>
        <w:rPr>
          <w:rFonts w:asciiTheme="minorHAnsi" w:hAnsiTheme="minorHAnsi" w:cstheme="minorHAnsi"/>
        </w:rPr>
      </w:pPr>
    </w:p>
    <w:p w:rsidR="00114A50" w:rsidRDefault="00114A50" w:rsidP="00114A50">
      <w:pPr>
        <w:autoSpaceDE w:val="0"/>
        <w:autoSpaceDN w:val="0"/>
        <w:adjustRightInd w:val="0"/>
        <w:jc w:val="both"/>
        <w:rPr>
          <w:rFonts w:asciiTheme="minorHAnsi" w:hAnsiTheme="minorHAnsi" w:cstheme="minorHAnsi"/>
        </w:rPr>
      </w:pPr>
    </w:p>
    <w:p w:rsidR="00114A50" w:rsidRPr="00114A50" w:rsidRDefault="00114A50" w:rsidP="00114A50">
      <w:pPr>
        <w:autoSpaceDE w:val="0"/>
        <w:autoSpaceDN w:val="0"/>
        <w:adjustRightInd w:val="0"/>
        <w:jc w:val="both"/>
        <w:rPr>
          <w:rFonts w:asciiTheme="minorHAnsi" w:hAnsiTheme="minorHAnsi" w:cstheme="minorHAnsi"/>
        </w:rPr>
      </w:pPr>
    </w:p>
    <w:p w:rsidR="00E9087B" w:rsidRPr="00114A50" w:rsidRDefault="00AC2D5B" w:rsidP="00E9087B">
      <w:pPr>
        <w:autoSpaceDE w:val="0"/>
        <w:autoSpaceDN w:val="0"/>
        <w:adjustRightInd w:val="0"/>
        <w:ind w:left="675"/>
        <w:jc w:val="both"/>
        <w:rPr>
          <w:rFonts w:asciiTheme="minorHAnsi" w:hAnsiTheme="minorHAnsi" w:cstheme="minorHAnsi"/>
        </w:rPr>
      </w:pPr>
      <w:r w:rsidRPr="00114A50">
        <w:rPr>
          <w:rFonts w:asciiTheme="minorHAnsi" w:hAnsiTheme="minorHAnsi" w:cstheme="minorHAnsi"/>
        </w:rPr>
        <w:t>––––––––––––––––––––––</w:t>
      </w:r>
      <w:r w:rsidR="00E9087B" w:rsidRPr="00114A50">
        <w:rPr>
          <w:rFonts w:asciiTheme="minorHAnsi" w:hAnsiTheme="minorHAnsi" w:cstheme="minorHAnsi"/>
        </w:rPr>
        <w:tab/>
      </w:r>
      <w:r w:rsidR="00E9087B" w:rsidRPr="00114A50">
        <w:rPr>
          <w:rFonts w:asciiTheme="minorHAnsi" w:hAnsiTheme="minorHAnsi" w:cstheme="minorHAnsi"/>
        </w:rPr>
        <w:tab/>
      </w:r>
      <w:r w:rsidR="00E9087B" w:rsidRPr="00114A50">
        <w:rPr>
          <w:rFonts w:asciiTheme="minorHAnsi" w:hAnsiTheme="minorHAnsi" w:cstheme="minorHAnsi"/>
        </w:rPr>
        <w:tab/>
      </w:r>
      <w:r w:rsidR="00E9087B" w:rsidRPr="00114A50">
        <w:rPr>
          <w:rFonts w:asciiTheme="minorHAnsi" w:hAnsiTheme="minorHAnsi" w:cstheme="minorHAnsi"/>
        </w:rPr>
        <w:tab/>
        <w:t>–––––––––––––––––––––––––</w:t>
      </w:r>
    </w:p>
    <w:p w:rsidR="00114A50" w:rsidRPr="00114A50" w:rsidRDefault="00114A50" w:rsidP="00114A50">
      <w:pPr>
        <w:widowControl w:val="0"/>
        <w:tabs>
          <w:tab w:val="left" w:pos="709"/>
        </w:tabs>
        <w:autoSpaceDE w:val="0"/>
        <w:autoSpaceDN w:val="0"/>
        <w:adjustRightInd w:val="0"/>
        <w:rPr>
          <w:rFonts w:asciiTheme="minorHAnsi" w:hAnsiTheme="minorHAnsi" w:cstheme="minorHAnsi"/>
          <w:b/>
          <w:bCs/>
        </w:rPr>
      </w:pPr>
      <w:r>
        <w:rPr>
          <w:rFonts w:asciiTheme="minorHAnsi" w:hAnsiTheme="minorHAnsi" w:cstheme="minorHAnsi"/>
          <w:b/>
          <w:bCs/>
        </w:rPr>
        <w:tab/>
      </w:r>
      <w:r w:rsidR="00FC7392">
        <w:rPr>
          <w:rFonts w:asciiTheme="minorHAnsi" w:hAnsiTheme="minorHAnsi" w:cstheme="minorHAnsi"/>
          <w:b/>
          <w:bCs/>
        </w:rPr>
        <w:t>Marcela Filová</w:t>
      </w:r>
      <w:r w:rsidR="00AC2D5B" w:rsidRPr="00114A50">
        <w:rPr>
          <w:rFonts w:asciiTheme="minorHAnsi" w:hAnsiTheme="minorHAnsi" w:cstheme="minorHAnsi"/>
          <w:b/>
          <w:bCs/>
        </w:rPr>
        <w:t>, starost</w:t>
      </w:r>
      <w:r w:rsidR="00FC7392">
        <w:rPr>
          <w:rFonts w:asciiTheme="minorHAnsi" w:hAnsiTheme="minorHAnsi" w:cstheme="minorHAnsi"/>
          <w:b/>
          <w:bCs/>
        </w:rPr>
        <w:t>k</w:t>
      </w:r>
      <w:r w:rsidR="00AC2D5B" w:rsidRPr="00114A50">
        <w:rPr>
          <w:rFonts w:asciiTheme="minorHAnsi" w:hAnsiTheme="minorHAnsi" w:cstheme="minorHAnsi"/>
          <w:b/>
          <w:bCs/>
        </w:rPr>
        <w:t>a obce</w:t>
      </w:r>
    </w:p>
    <w:sectPr w:rsidR="00114A50" w:rsidRPr="00114A50" w:rsidSect="00E506ED">
      <w:footerReference w:type="default" r:id="rId7"/>
      <w:footnotePr>
        <w:pos w:val="beneathText"/>
      </w:footnotePr>
      <w:pgSz w:w="11905" w:h="16837"/>
      <w:pgMar w:top="1134" w:right="1134" w:bottom="1134" w:left="1134" w:header="72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1642" w:rsidRDefault="00431642" w:rsidP="00274ED0">
      <w:r>
        <w:separator/>
      </w:r>
    </w:p>
  </w:endnote>
  <w:endnote w:type="continuationSeparator" w:id="0">
    <w:p w:rsidR="00431642" w:rsidRDefault="00431642" w:rsidP="00274E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083227"/>
      <w:docPartObj>
        <w:docPartGallery w:val="Page Numbers (Bottom of Page)"/>
        <w:docPartUnique/>
      </w:docPartObj>
    </w:sdtPr>
    <w:sdtEndPr>
      <w:rPr>
        <w:rFonts w:asciiTheme="minorHAnsi" w:hAnsiTheme="minorHAnsi" w:cstheme="minorHAnsi"/>
      </w:rPr>
    </w:sdtEndPr>
    <w:sdtContent>
      <w:p w:rsidR="00114A50" w:rsidRPr="00114A50" w:rsidRDefault="00BA59BC">
        <w:pPr>
          <w:pStyle w:val="Pta"/>
          <w:jc w:val="right"/>
          <w:rPr>
            <w:rFonts w:asciiTheme="minorHAnsi" w:hAnsiTheme="minorHAnsi" w:cstheme="minorHAnsi"/>
          </w:rPr>
        </w:pPr>
        <w:r w:rsidRPr="00114A50">
          <w:rPr>
            <w:rFonts w:asciiTheme="minorHAnsi" w:hAnsiTheme="minorHAnsi" w:cstheme="minorHAnsi"/>
          </w:rPr>
          <w:fldChar w:fldCharType="begin"/>
        </w:r>
        <w:r w:rsidR="00114A50" w:rsidRPr="00114A50">
          <w:rPr>
            <w:rFonts w:asciiTheme="minorHAnsi" w:hAnsiTheme="minorHAnsi" w:cstheme="minorHAnsi"/>
          </w:rPr>
          <w:instrText xml:space="preserve"> PAGE   \* MERGEFORMAT </w:instrText>
        </w:r>
        <w:r w:rsidRPr="00114A50">
          <w:rPr>
            <w:rFonts w:asciiTheme="minorHAnsi" w:hAnsiTheme="minorHAnsi" w:cstheme="minorHAnsi"/>
          </w:rPr>
          <w:fldChar w:fldCharType="separate"/>
        </w:r>
        <w:r w:rsidR="00D05C98">
          <w:rPr>
            <w:rFonts w:asciiTheme="minorHAnsi" w:hAnsiTheme="minorHAnsi" w:cstheme="minorHAnsi"/>
            <w:noProof/>
          </w:rPr>
          <w:t>2</w:t>
        </w:r>
        <w:r w:rsidRPr="00114A50">
          <w:rPr>
            <w:rFonts w:asciiTheme="minorHAnsi" w:hAnsiTheme="minorHAnsi" w:cstheme="minorHAnsi"/>
          </w:rPr>
          <w:fldChar w:fldCharType="end"/>
        </w:r>
      </w:p>
    </w:sdtContent>
  </w:sdt>
  <w:p w:rsidR="00114A50" w:rsidRDefault="00114A50">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1642" w:rsidRDefault="00431642" w:rsidP="00274ED0">
      <w:r>
        <w:separator/>
      </w:r>
    </w:p>
  </w:footnote>
  <w:footnote w:type="continuationSeparator" w:id="0">
    <w:p w:rsidR="00431642" w:rsidRDefault="00431642" w:rsidP="00274E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3"/>
    <w:multiLevelType w:val="multilevel"/>
    <w:tmpl w:val="00000003"/>
    <w:name w:val="WW8Num16"/>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4"/>
    <w:multiLevelType w:val="multilevel"/>
    <w:tmpl w:val="00000004"/>
    <w:name w:val="WW8Num18"/>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5"/>
    <w:multiLevelType w:val="multilevel"/>
    <w:tmpl w:val="00000005"/>
    <w:name w:val="WW8Num21"/>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7"/>
    <w:multiLevelType w:val="multilevel"/>
    <w:tmpl w:val="00000007"/>
    <w:name w:val="WW8Num24"/>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00000008"/>
    <w:multiLevelType w:val="multilevel"/>
    <w:tmpl w:val="00000008"/>
    <w:name w:val="WW8Num26"/>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9"/>
    <w:multiLevelType w:val="multilevel"/>
    <w:tmpl w:val="00000009"/>
    <w:name w:val="WW8Num27"/>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3F152EF"/>
    <w:multiLevelType w:val="hybridMultilevel"/>
    <w:tmpl w:val="ACEC7924"/>
    <w:lvl w:ilvl="0" w:tplc="041B000F">
      <w:start w:val="1"/>
      <w:numFmt w:val="decimal"/>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8" w15:restartNumberingAfterBreak="0">
    <w:nsid w:val="078D58A8"/>
    <w:multiLevelType w:val="multilevel"/>
    <w:tmpl w:val="A9C4490C"/>
    <w:lvl w:ilvl="0">
      <w:start w:val="2"/>
      <w:numFmt w:val="decimal"/>
      <w:lvlText w:val="%1.1"/>
      <w:lvlJc w:val="left"/>
      <w:rPr>
        <w:rFonts w:cs="Times New Roman"/>
      </w:rPr>
    </w:lvl>
    <w:lvl w:ilvl="1">
      <w:start w:val="1"/>
      <w:numFmt w:val="decimal"/>
      <w:isLgl/>
      <w:lvlText w:val="%1.%2"/>
      <w:lvlJc w:val="left"/>
      <w:pPr>
        <w:ind w:left="360" w:hanging="360"/>
      </w:pPr>
      <w:rPr>
        <w:rFonts w:cs="Times New Roman"/>
      </w:rPr>
    </w:lvl>
    <w:lvl w:ilvl="2">
      <w:start w:val="1"/>
      <w:numFmt w:val="decimal"/>
      <w:isLgl/>
      <w:lvlText w:val="%1.%2.%3"/>
      <w:lvlJc w:val="left"/>
      <w:pPr>
        <w:ind w:left="720" w:hanging="720"/>
      </w:pPr>
      <w:rPr>
        <w:rFonts w:cs="Times New Roman"/>
      </w:rPr>
    </w:lvl>
    <w:lvl w:ilvl="3">
      <w:start w:val="1"/>
      <w:numFmt w:val="decimal"/>
      <w:isLgl/>
      <w:lvlText w:val="%1.%2.%3.%4"/>
      <w:lvlJc w:val="left"/>
      <w:pPr>
        <w:ind w:left="720" w:hanging="720"/>
      </w:pPr>
      <w:rPr>
        <w:rFonts w:cs="Times New Roman"/>
      </w:rPr>
    </w:lvl>
    <w:lvl w:ilvl="4">
      <w:start w:val="1"/>
      <w:numFmt w:val="decimal"/>
      <w:isLgl/>
      <w:lvlText w:val="%1.%2.%3.%4.%5"/>
      <w:lvlJc w:val="left"/>
      <w:pPr>
        <w:ind w:left="720" w:hanging="720"/>
      </w:pPr>
      <w:rPr>
        <w:rFonts w:cs="Times New Roman"/>
      </w:rPr>
    </w:lvl>
    <w:lvl w:ilvl="5">
      <w:start w:val="1"/>
      <w:numFmt w:val="decimal"/>
      <w:isLgl/>
      <w:lvlText w:val="%1.%2.%3.%4.%5.%6"/>
      <w:lvlJc w:val="left"/>
      <w:pPr>
        <w:ind w:left="1080" w:hanging="1080"/>
      </w:pPr>
      <w:rPr>
        <w:rFonts w:cs="Times New Roman"/>
      </w:rPr>
    </w:lvl>
    <w:lvl w:ilvl="6">
      <w:start w:val="1"/>
      <w:numFmt w:val="decimal"/>
      <w:isLgl/>
      <w:lvlText w:val="%1.%2.%3.%4.%5.%6.%7"/>
      <w:lvlJc w:val="left"/>
      <w:pPr>
        <w:ind w:left="1080" w:hanging="1080"/>
      </w:pPr>
      <w:rPr>
        <w:rFonts w:cs="Times New Roman"/>
      </w:rPr>
    </w:lvl>
    <w:lvl w:ilvl="7">
      <w:start w:val="1"/>
      <w:numFmt w:val="decimal"/>
      <w:isLgl/>
      <w:lvlText w:val="%1.%2.%3.%4.%5.%6.%7.%8"/>
      <w:lvlJc w:val="left"/>
      <w:pPr>
        <w:ind w:left="1440" w:hanging="1440"/>
      </w:pPr>
      <w:rPr>
        <w:rFonts w:cs="Times New Roman"/>
      </w:rPr>
    </w:lvl>
    <w:lvl w:ilvl="8">
      <w:start w:val="1"/>
      <w:numFmt w:val="decimal"/>
      <w:isLgl/>
      <w:lvlText w:val="%1.%2.%3.%4.%5.%6.%7.%8.%9"/>
      <w:lvlJc w:val="left"/>
      <w:pPr>
        <w:ind w:left="1440" w:hanging="1440"/>
      </w:pPr>
      <w:rPr>
        <w:rFonts w:cs="Times New Roman"/>
      </w:rPr>
    </w:lvl>
  </w:abstractNum>
  <w:abstractNum w:abstractNumId="9" w15:restartNumberingAfterBreak="0">
    <w:nsid w:val="088F0FAC"/>
    <w:multiLevelType w:val="hybridMultilevel"/>
    <w:tmpl w:val="76B225DA"/>
    <w:lvl w:ilvl="0" w:tplc="972AADB4">
      <w:start w:val="1"/>
      <w:numFmt w:val="lowerLetter"/>
      <w:lvlText w:val="%1)"/>
      <w:lvlJc w:val="left"/>
      <w:pPr>
        <w:tabs>
          <w:tab w:val="num" w:pos="1260"/>
        </w:tabs>
        <w:ind w:left="1260" w:hanging="900"/>
      </w:pPr>
      <w:rPr>
        <w:rFonts w:cs="Times New Roman"/>
        <w:color w:val="auto"/>
      </w:rPr>
    </w:lvl>
    <w:lvl w:ilvl="1" w:tplc="F7204898">
      <w:start w:val="1"/>
      <w:numFmt w:val="bullet"/>
      <w:lvlText w:val="-"/>
      <w:lvlJc w:val="left"/>
      <w:pPr>
        <w:tabs>
          <w:tab w:val="num" w:pos="1440"/>
        </w:tabs>
        <w:ind w:left="1440" w:hanging="360"/>
      </w:pPr>
      <w:rPr>
        <w:rFonts w:ascii="Arial" w:hAnsi="Arial" w:hint="default"/>
        <w:color w:val="auto"/>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color w:val="auto"/>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10" w15:restartNumberingAfterBreak="0">
    <w:nsid w:val="0D4C4BDC"/>
    <w:multiLevelType w:val="multilevel"/>
    <w:tmpl w:val="1902A23E"/>
    <w:name w:val="WW8Num272"/>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6572FA2"/>
    <w:multiLevelType w:val="hybridMultilevel"/>
    <w:tmpl w:val="1DCED6E8"/>
    <w:lvl w:ilvl="0" w:tplc="A816CF16">
      <w:start w:val="1"/>
      <w:numFmt w:val="decimal"/>
      <w:lvlText w:val="%1."/>
      <w:lvlJc w:val="left"/>
      <w:pPr>
        <w:ind w:left="927" w:hanging="360"/>
      </w:pPr>
      <w:rPr>
        <w:rFonts w:hint="default"/>
      </w:rPr>
    </w:lvl>
    <w:lvl w:ilvl="1" w:tplc="041B0019" w:tentative="1">
      <w:start w:val="1"/>
      <w:numFmt w:val="lowerLetter"/>
      <w:lvlText w:val="%2."/>
      <w:lvlJc w:val="left"/>
      <w:pPr>
        <w:ind w:left="1560" w:hanging="360"/>
      </w:pPr>
    </w:lvl>
    <w:lvl w:ilvl="2" w:tplc="041B001B" w:tentative="1">
      <w:start w:val="1"/>
      <w:numFmt w:val="lowerRoman"/>
      <w:lvlText w:val="%3."/>
      <w:lvlJc w:val="right"/>
      <w:pPr>
        <w:ind w:left="2280" w:hanging="180"/>
      </w:pPr>
    </w:lvl>
    <w:lvl w:ilvl="3" w:tplc="041B000F" w:tentative="1">
      <w:start w:val="1"/>
      <w:numFmt w:val="decimal"/>
      <w:lvlText w:val="%4."/>
      <w:lvlJc w:val="left"/>
      <w:pPr>
        <w:ind w:left="3000" w:hanging="360"/>
      </w:pPr>
    </w:lvl>
    <w:lvl w:ilvl="4" w:tplc="041B0019" w:tentative="1">
      <w:start w:val="1"/>
      <w:numFmt w:val="lowerLetter"/>
      <w:lvlText w:val="%5."/>
      <w:lvlJc w:val="left"/>
      <w:pPr>
        <w:ind w:left="3720" w:hanging="360"/>
      </w:pPr>
    </w:lvl>
    <w:lvl w:ilvl="5" w:tplc="041B001B" w:tentative="1">
      <w:start w:val="1"/>
      <w:numFmt w:val="lowerRoman"/>
      <w:lvlText w:val="%6."/>
      <w:lvlJc w:val="right"/>
      <w:pPr>
        <w:ind w:left="4440" w:hanging="180"/>
      </w:pPr>
    </w:lvl>
    <w:lvl w:ilvl="6" w:tplc="041B000F" w:tentative="1">
      <w:start w:val="1"/>
      <w:numFmt w:val="decimal"/>
      <w:lvlText w:val="%7."/>
      <w:lvlJc w:val="left"/>
      <w:pPr>
        <w:ind w:left="5160" w:hanging="360"/>
      </w:pPr>
    </w:lvl>
    <w:lvl w:ilvl="7" w:tplc="041B0019" w:tentative="1">
      <w:start w:val="1"/>
      <w:numFmt w:val="lowerLetter"/>
      <w:lvlText w:val="%8."/>
      <w:lvlJc w:val="left"/>
      <w:pPr>
        <w:ind w:left="5880" w:hanging="360"/>
      </w:pPr>
    </w:lvl>
    <w:lvl w:ilvl="8" w:tplc="041B001B" w:tentative="1">
      <w:start w:val="1"/>
      <w:numFmt w:val="lowerRoman"/>
      <w:lvlText w:val="%9."/>
      <w:lvlJc w:val="right"/>
      <w:pPr>
        <w:ind w:left="6600" w:hanging="180"/>
      </w:pPr>
    </w:lvl>
  </w:abstractNum>
  <w:abstractNum w:abstractNumId="12" w15:restartNumberingAfterBreak="0">
    <w:nsid w:val="16626500"/>
    <w:multiLevelType w:val="multilevel"/>
    <w:tmpl w:val="3932C39C"/>
    <w:lvl w:ilvl="0">
      <w:start w:val="5"/>
      <w:numFmt w:val="decimal"/>
      <w:lvlText w:val="%1"/>
      <w:lvlJc w:val="left"/>
      <w:pPr>
        <w:ind w:left="360" w:hanging="360"/>
      </w:pPr>
      <w:rPr>
        <w:rFonts w:cs="Times New Roman"/>
        <w:color w:val="FF0000"/>
      </w:rPr>
    </w:lvl>
    <w:lvl w:ilvl="1">
      <w:start w:val="1"/>
      <w:numFmt w:val="decimal"/>
      <w:lvlText w:val="%1.%2"/>
      <w:lvlJc w:val="left"/>
      <w:pPr>
        <w:ind w:left="360" w:hanging="360"/>
      </w:pPr>
      <w:rPr>
        <w:rFonts w:cs="Times New Roman"/>
        <w:color w:val="auto"/>
      </w:rPr>
    </w:lvl>
    <w:lvl w:ilvl="2">
      <w:start w:val="1"/>
      <w:numFmt w:val="decimal"/>
      <w:lvlText w:val="%1.%2.%3"/>
      <w:lvlJc w:val="left"/>
      <w:pPr>
        <w:ind w:left="720" w:hanging="720"/>
      </w:pPr>
      <w:rPr>
        <w:rFonts w:cs="Times New Roman"/>
        <w:color w:val="FF0000"/>
      </w:rPr>
    </w:lvl>
    <w:lvl w:ilvl="3">
      <w:start w:val="1"/>
      <w:numFmt w:val="decimal"/>
      <w:lvlText w:val="%1.%2.%3.%4"/>
      <w:lvlJc w:val="left"/>
      <w:pPr>
        <w:ind w:left="720" w:hanging="720"/>
      </w:pPr>
      <w:rPr>
        <w:rFonts w:cs="Times New Roman"/>
        <w:color w:val="FF0000"/>
      </w:rPr>
    </w:lvl>
    <w:lvl w:ilvl="4">
      <w:start w:val="1"/>
      <w:numFmt w:val="decimal"/>
      <w:lvlText w:val="%1.%2.%3.%4.%5"/>
      <w:lvlJc w:val="left"/>
      <w:pPr>
        <w:ind w:left="720" w:hanging="720"/>
      </w:pPr>
      <w:rPr>
        <w:rFonts w:cs="Times New Roman"/>
        <w:color w:val="FF0000"/>
      </w:rPr>
    </w:lvl>
    <w:lvl w:ilvl="5">
      <w:start w:val="1"/>
      <w:numFmt w:val="decimal"/>
      <w:lvlText w:val="%1.%2.%3.%4.%5.%6"/>
      <w:lvlJc w:val="left"/>
      <w:pPr>
        <w:ind w:left="1080" w:hanging="1080"/>
      </w:pPr>
      <w:rPr>
        <w:rFonts w:cs="Times New Roman"/>
        <w:color w:val="FF0000"/>
      </w:rPr>
    </w:lvl>
    <w:lvl w:ilvl="6">
      <w:start w:val="1"/>
      <w:numFmt w:val="decimal"/>
      <w:lvlText w:val="%1.%2.%3.%4.%5.%6.%7"/>
      <w:lvlJc w:val="left"/>
      <w:pPr>
        <w:ind w:left="1080" w:hanging="1080"/>
      </w:pPr>
      <w:rPr>
        <w:rFonts w:cs="Times New Roman"/>
        <w:color w:val="FF0000"/>
      </w:rPr>
    </w:lvl>
    <w:lvl w:ilvl="7">
      <w:start w:val="1"/>
      <w:numFmt w:val="decimal"/>
      <w:lvlText w:val="%1.%2.%3.%4.%5.%6.%7.%8"/>
      <w:lvlJc w:val="left"/>
      <w:pPr>
        <w:ind w:left="1440" w:hanging="1440"/>
      </w:pPr>
      <w:rPr>
        <w:rFonts w:cs="Times New Roman"/>
        <w:color w:val="FF0000"/>
      </w:rPr>
    </w:lvl>
    <w:lvl w:ilvl="8">
      <w:start w:val="1"/>
      <w:numFmt w:val="decimal"/>
      <w:lvlText w:val="%1.%2.%3.%4.%5.%6.%7.%8.%9"/>
      <w:lvlJc w:val="left"/>
      <w:pPr>
        <w:ind w:left="1440" w:hanging="1440"/>
      </w:pPr>
      <w:rPr>
        <w:rFonts w:cs="Times New Roman"/>
        <w:color w:val="FF0000"/>
      </w:rPr>
    </w:lvl>
  </w:abstractNum>
  <w:abstractNum w:abstractNumId="13" w15:restartNumberingAfterBreak="0">
    <w:nsid w:val="17957643"/>
    <w:multiLevelType w:val="hybridMultilevel"/>
    <w:tmpl w:val="711497DC"/>
    <w:lvl w:ilvl="0" w:tplc="7CC6294A">
      <w:start w:val="1"/>
      <w:numFmt w:val="lowerLetter"/>
      <w:lvlText w:val="(%1)"/>
      <w:lvlJc w:val="left"/>
      <w:pPr>
        <w:ind w:left="1429" w:hanging="360"/>
      </w:pPr>
      <w:rPr>
        <w:rFonts w:ascii="Times New Roman" w:hAnsi="Times New Roman" w:cs="Times New Roman" w:hint="default"/>
        <w:b w:val="0"/>
        <w:i/>
        <w:strike w:val="0"/>
        <w:dstrike w:val="0"/>
        <w:color w:val="000000"/>
        <w:position w:val="0"/>
        <w:sz w:val="22"/>
        <w:szCs w:val="22"/>
        <w:u w:val="none"/>
        <w:vertAlign w:val="baseline"/>
      </w:rPr>
    </w:lvl>
    <w:lvl w:ilvl="1" w:tplc="041B0019">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4" w15:restartNumberingAfterBreak="0">
    <w:nsid w:val="29F148AA"/>
    <w:multiLevelType w:val="multilevel"/>
    <w:tmpl w:val="E438DF02"/>
    <w:lvl w:ilvl="0">
      <w:start w:val="17"/>
      <w:numFmt w:val="decimal"/>
      <w:lvlText w:val="%1"/>
      <w:lvlJc w:val="left"/>
      <w:pPr>
        <w:ind w:left="360" w:hanging="360"/>
      </w:pPr>
      <w:rPr>
        <w:rFonts w:cs="Times New Roman"/>
      </w:rPr>
    </w:lvl>
    <w:lvl w:ilvl="1">
      <w:start w:val="2"/>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720" w:hanging="72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080" w:hanging="108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440" w:hanging="1440"/>
      </w:pPr>
      <w:rPr>
        <w:rFonts w:cs="Times New Roman"/>
      </w:rPr>
    </w:lvl>
  </w:abstractNum>
  <w:abstractNum w:abstractNumId="15" w15:restartNumberingAfterBreak="0">
    <w:nsid w:val="322B49CD"/>
    <w:multiLevelType w:val="multilevel"/>
    <w:tmpl w:val="3D6A62FE"/>
    <w:lvl w:ilvl="0">
      <w:start w:val="7"/>
      <w:numFmt w:val="decimal"/>
      <w:lvlText w:val="%1."/>
      <w:lvlJc w:val="left"/>
      <w:pPr>
        <w:ind w:left="360" w:hanging="360"/>
      </w:pPr>
      <w:rPr>
        <w:rFonts w:hint="default"/>
        <w:color w:val="FFFFFF" w:themeColor="background1"/>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48C2459"/>
    <w:multiLevelType w:val="hybridMultilevel"/>
    <w:tmpl w:val="3CFC00B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5966FED"/>
    <w:multiLevelType w:val="multilevel"/>
    <w:tmpl w:val="55669402"/>
    <w:lvl w:ilvl="0">
      <w:start w:val="1"/>
      <w:numFmt w:val="decimal"/>
      <w:lvlText w:val="%1."/>
      <w:lvlJc w:val="left"/>
      <w:pPr>
        <w:ind w:left="360" w:hanging="360"/>
      </w:pPr>
      <w:rPr>
        <w:rFonts w:cs="Times New Roman"/>
        <w:b/>
        <w:color w:val="auto"/>
      </w:rPr>
    </w:lvl>
    <w:lvl w:ilvl="1">
      <w:start w:val="1"/>
      <w:numFmt w:val="decimal"/>
      <w:lvlText w:val="%1.%2."/>
      <w:lvlJc w:val="left"/>
      <w:pPr>
        <w:ind w:left="858" w:hanging="432"/>
      </w:pPr>
      <w:rPr>
        <w:rFonts w:cs="Times New Roman"/>
        <w:b w:val="0"/>
        <w:color w:val="auto"/>
      </w:rPr>
    </w:lvl>
    <w:lvl w:ilvl="2">
      <w:start w:val="1"/>
      <w:numFmt w:val="lowerLetter"/>
      <w:lvlText w:val="%3)"/>
      <w:lvlJc w:val="left"/>
      <w:pPr>
        <w:ind w:left="1224" w:hanging="504"/>
      </w:pPr>
      <w:rPr>
        <w:rFonts w:cs="Times New Roman"/>
        <w:color w:val="auto"/>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3B0F5CC1"/>
    <w:multiLevelType w:val="hybridMultilevel"/>
    <w:tmpl w:val="F35815D0"/>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D37257F"/>
    <w:multiLevelType w:val="multilevel"/>
    <w:tmpl w:val="04FC7294"/>
    <w:lvl w:ilvl="0">
      <w:start w:val="1"/>
      <w:numFmt w:val="lowerLetter"/>
      <w:lvlText w:val="%1)"/>
      <w:lvlJc w:val="left"/>
      <w:pPr>
        <w:tabs>
          <w:tab w:val="num" w:pos="1830"/>
        </w:tabs>
        <w:ind w:left="1830" w:hanging="735"/>
      </w:pPr>
      <w:rPr>
        <w:rFonts w:cs="Times New Roman"/>
        <w:color w:val="auto"/>
      </w:rPr>
    </w:lvl>
    <w:lvl w:ilvl="1">
      <w:start w:val="3"/>
      <w:numFmt w:val="bullet"/>
      <w:lvlText w:val="-"/>
      <w:lvlJc w:val="left"/>
      <w:pPr>
        <w:tabs>
          <w:tab w:val="num" w:pos="2175"/>
        </w:tabs>
        <w:ind w:left="2175" w:hanging="360"/>
      </w:pPr>
      <w:rPr>
        <w:rFonts w:ascii="Times New Roman" w:eastAsia="Times New Roman" w:hAnsi="Times New Roman" w:hint="default"/>
        <w:color w:val="auto"/>
      </w:rPr>
    </w:lvl>
    <w:lvl w:ilvl="2">
      <w:start w:val="1"/>
      <w:numFmt w:val="decimal"/>
      <w:lvlText w:val="%3."/>
      <w:lvlJc w:val="left"/>
      <w:pPr>
        <w:tabs>
          <w:tab w:val="num" w:pos="3272"/>
        </w:tabs>
        <w:ind w:left="3272" w:hanging="360"/>
      </w:pPr>
      <w:rPr>
        <w:rFonts w:cs="Times New Roman"/>
      </w:rPr>
    </w:lvl>
    <w:lvl w:ilvl="3">
      <w:start w:val="1"/>
      <w:numFmt w:val="decimal"/>
      <w:lvlText w:val="%4."/>
      <w:lvlJc w:val="left"/>
      <w:pPr>
        <w:tabs>
          <w:tab w:val="num" w:pos="3992"/>
        </w:tabs>
        <w:ind w:left="3992" w:hanging="360"/>
      </w:pPr>
      <w:rPr>
        <w:rFonts w:cs="Times New Roman"/>
      </w:rPr>
    </w:lvl>
    <w:lvl w:ilvl="4">
      <w:start w:val="1"/>
      <w:numFmt w:val="decimal"/>
      <w:lvlText w:val="%5."/>
      <w:lvlJc w:val="left"/>
      <w:pPr>
        <w:tabs>
          <w:tab w:val="num" w:pos="4712"/>
        </w:tabs>
        <w:ind w:left="4712" w:hanging="360"/>
      </w:pPr>
      <w:rPr>
        <w:rFonts w:cs="Times New Roman"/>
      </w:rPr>
    </w:lvl>
    <w:lvl w:ilvl="5">
      <w:start w:val="1"/>
      <w:numFmt w:val="decimal"/>
      <w:lvlText w:val="%6."/>
      <w:lvlJc w:val="left"/>
      <w:pPr>
        <w:tabs>
          <w:tab w:val="num" w:pos="5432"/>
        </w:tabs>
        <w:ind w:left="5432" w:hanging="360"/>
      </w:pPr>
      <w:rPr>
        <w:rFonts w:cs="Times New Roman"/>
      </w:rPr>
    </w:lvl>
    <w:lvl w:ilvl="6">
      <w:start w:val="1"/>
      <w:numFmt w:val="decimal"/>
      <w:lvlText w:val="%7."/>
      <w:lvlJc w:val="left"/>
      <w:pPr>
        <w:tabs>
          <w:tab w:val="num" w:pos="6152"/>
        </w:tabs>
        <w:ind w:left="6152" w:hanging="360"/>
      </w:pPr>
      <w:rPr>
        <w:rFonts w:cs="Times New Roman"/>
      </w:rPr>
    </w:lvl>
    <w:lvl w:ilvl="7">
      <w:start w:val="1"/>
      <w:numFmt w:val="decimal"/>
      <w:lvlText w:val="%8."/>
      <w:lvlJc w:val="left"/>
      <w:pPr>
        <w:tabs>
          <w:tab w:val="num" w:pos="6872"/>
        </w:tabs>
        <w:ind w:left="6872" w:hanging="360"/>
      </w:pPr>
      <w:rPr>
        <w:rFonts w:cs="Times New Roman"/>
      </w:rPr>
    </w:lvl>
    <w:lvl w:ilvl="8">
      <w:start w:val="1"/>
      <w:numFmt w:val="decimal"/>
      <w:lvlText w:val="%9."/>
      <w:lvlJc w:val="left"/>
      <w:pPr>
        <w:tabs>
          <w:tab w:val="num" w:pos="7592"/>
        </w:tabs>
        <w:ind w:left="7592" w:hanging="360"/>
      </w:pPr>
      <w:rPr>
        <w:rFonts w:cs="Times New Roman"/>
      </w:rPr>
    </w:lvl>
  </w:abstractNum>
  <w:abstractNum w:abstractNumId="20" w15:restartNumberingAfterBreak="0">
    <w:nsid w:val="49F27C99"/>
    <w:multiLevelType w:val="multilevel"/>
    <w:tmpl w:val="1666B36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4840798"/>
    <w:multiLevelType w:val="multilevel"/>
    <w:tmpl w:val="25A6D96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6456469"/>
    <w:multiLevelType w:val="multilevel"/>
    <w:tmpl w:val="DCE4CE68"/>
    <w:lvl w:ilvl="0">
      <w:start w:val="18"/>
      <w:numFmt w:val="decimal"/>
      <w:lvlText w:val="%1"/>
      <w:lvlJc w:val="left"/>
      <w:pPr>
        <w:tabs>
          <w:tab w:val="num" w:pos="675"/>
        </w:tabs>
        <w:ind w:left="675" w:hanging="675"/>
      </w:pPr>
      <w:rPr>
        <w:rFonts w:cs="Times New Roman"/>
      </w:rPr>
    </w:lvl>
    <w:lvl w:ilvl="1">
      <w:start w:val="2"/>
      <w:numFmt w:val="decimal"/>
      <w:lvlText w:val="%1.%2"/>
      <w:lvlJc w:val="left"/>
      <w:pPr>
        <w:tabs>
          <w:tab w:val="num" w:pos="675"/>
        </w:tabs>
        <w:ind w:left="675" w:hanging="67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720"/>
        </w:tabs>
        <w:ind w:left="720" w:hanging="72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23" w15:restartNumberingAfterBreak="0">
    <w:nsid w:val="588D6962"/>
    <w:multiLevelType w:val="hybridMultilevel"/>
    <w:tmpl w:val="4B5EDBC4"/>
    <w:lvl w:ilvl="0" w:tplc="972AADB4">
      <w:start w:val="1"/>
      <w:numFmt w:val="lowerLetter"/>
      <w:lvlText w:val="%1)"/>
      <w:lvlJc w:val="left"/>
      <w:pPr>
        <w:ind w:left="1429" w:hanging="360"/>
      </w:pPr>
      <w:rPr>
        <w:rFonts w:cs="Times New Roman"/>
        <w:color w:val="auto"/>
      </w:rPr>
    </w:lvl>
    <w:lvl w:ilvl="1" w:tplc="041B0019">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24" w15:restartNumberingAfterBreak="0">
    <w:nsid w:val="6D232F02"/>
    <w:multiLevelType w:val="multilevel"/>
    <w:tmpl w:val="1666B36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2E5060A"/>
    <w:multiLevelType w:val="hybridMultilevel"/>
    <w:tmpl w:val="62F6D594"/>
    <w:lvl w:ilvl="0" w:tplc="1D2A55E0">
      <w:start w:val="1"/>
      <w:numFmt w:val="decimal"/>
      <w:lvlText w:val="%1."/>
      <w:lvlJc w:val="left"/>
      <w:pPr>
        <w:ind w:left="1069" w:hanging="360"/>
      </w:pPr>
      <w:rPr>
        <w:rFonts w:hint="default"/>
      </w:rPr>
    </w:lvl>
    <w:lvl w:ilvl="1" w:tplc="1F322310">
      <w:start w:val="1"/>
      <w:numFmt w:val="lowerLetter"/>
      <w:lvlText w:val="%2)"/>
      <w:lvlJc w:val="left"/>
      <w:pPr>
        <w:ind w:left="1789" w:hanging="360"/>
      </w:pPr>
      <w:rPr>
        <w:rFonts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6" w15:restartNumberingAfterBreak="0">
    <w:nsid w:val="77747CCE"/>
    <w:multiLevelType w:val="multilevel"/>
    <w:tmpl w:val="1666B36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79E334D"/>
    <w:multiLevelType w:val="multilevel"/>
    <w:tmpl w:val="1666B36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89D6B07"/>
    <w:multiLevelType w:val="hybridMultilevel"/>
    <w:tmpl w:val="0F407BB8"/>
    <w:lvl w:ilvl="0" w:tplc="41F6CA50">
      <w:start w:val="2"/>
      <w:numFmt w:val="decimal"/>
      <w:lvlText w:val="%1."/>
      <w:lvlJc w:val="left"/>
      <w:pPr>
        <w:ind w:left="1107" w:hanging="360"/>
      </w:pPr>
      <w:rPr>
        <w:rFonts w:hint="default"/>
      </w:rPr>
    </w:lvl>
    <w:lvl w:ilvl="1" w:tplc="041B0019" w:tentative="1">
      <w:start w:val="1"/>
      <w:numFmt w:val="lowerLetter"/>
      <w:lvlText w:val="%2."/>
      <w:lvlJc w:val="left"/>
      <w:pPr>
        <w:ind w:left="1827" w:hanging="360"/>
      </w:pPr>
    </w:lvl>
    <w:lvl w:ilvl="2" w:tplc="041B001B" w:tentative="1">
      <w:start w:val="1"/>
      <w:numFmt w:val="lowerRoman"/>
      <w:lvlText w:val="%3."/>
      <w:lvlJc w:val="right"/>
      <w:pPr>
        <w:ind w:left="2547" w:hanging="180"/>
      </w:pPr>
    </w:lvl>
    <w:lvl w:ilvl="3" w:tplc="041B000F" w:tentative="1">
      <w:start w:val="1"/>
      <w:numFmt w:val="decimal"/>
      <w:lvlText w:val="%4."/>
      <w:lvlJc w:val="left"/>
      <w:pPr>
        <w:ind w:left="3267" w:hanging="360"/>
      </w:pPr>
    </w:lvl>
    <w:lvl w:ilvl="4" w:tplc="041B0019" w:tentative="1">
      <w:start w:val="1"/>
      <w:numFmt w:val="lowerLetter"/>
      <w:lvlText w:val="%5."/>
      <w:lvlJc w:val="left"/>
      <w:pPr>
        <w:ind w:left="3987" w:hanging="360"/>
      </w:pPr>
    </w:lvl>
    <w:lvl w:ilvl="5" w:tplc="041B001B" w:tentative="1">
      <w:start w:val="1"/>
      <w:numFmt w:val="lowerRoman"/>
      <w:lvlText w:val="%6."/>
      <w:lvlJc w:val="right"/>
      <w:pPr>
        <w:ind w:left="4707" w:hanging="180"/>
      </w:pPr>
    </w:lvl>
    <w:lvl w:ilvl="6" w:tplc="041B000F" w:tentative="1">
      <w:start w:val="1"/>
      <w:numFmt w:val="decimal"/>
      <w:lvlText w:val="%7."/>
      <w:lvlJc w:val="left"/>
      <w:pPr>
        <w:ind w:left="5427" w:hanging="360"/>
      </w:pPr>
    </w:lvl>
    <w:lvl w:ilvl="7" w:tplc="041B0019" w:tentative="1">
      <w:start w:val="1"/>
      <w:numFmt w:val="lowerLetter"/>
      <w:lvlText w:val="%8."/>
      <w:lvlJc w:val="left"/>
      <w:pPr>
        <w:ind w:left="6147" w:hanging="360"/>
      </w:pPr>
    </w:lvl>
    <w:lvl w:ilvl="8" w:tplc="041B001B" w:tentative="1">
      <w:start w:val="1"/>
      <w:numFmt w:val="lowerRoman"/>
      <w:lvlText w:val="%9."/>
      <w:lvlJc w:val="right"/>
      <w:pPr>
        <w:ind w:left="6867"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1"/>
  </w:num>
  <w:num w:numId="9">
    <w:abstractNumId w:val="18"/>
  </w:num>
  <w:num w:numId="10">
    <w:abstractNumId w:val="21"/>
  </w:num>
  <w:num w:numId="11">
    <w:abstractNumId w:val="28"/>
  </w:num>
  <w:num w:numId="12">
    <w:abstractNumId w:val="7"/>
  </w:num>
  <w:num w:numId="13">
    <w:abstractNumId w:val="25"/>
  </w:num>
  <w:num w:numId="14">
    <w:abstractNumId w:val="13"/>
  </w:num>
  <w:num w:numId="15">
    <w:abstractNumId w:val="16"/>
  </w:num>
  <w:num w:numId="16">
    <w:abstractNumId w:val="20"/>
  </w:num>
  <w:num w:numId="17">
    <w:abstractNumId w:val="15"/>
  </w:num>
  <w:num w:numId="18">
    <w:abstractNumId w:val="27"/>
  </w:num>
  <w:num w:numId="19">
    <w:abstractNumId w:val="26"/>
  </w:num>
  <w:num w:numId="20">
    <w:abstractNumId w:val="24"/>
  </w:num>
  <w:num w:numId="21">
    <w:abstractNumId w:val="10"/>
  </w:num>
  <w:num w:numId="22">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7"/>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ED0"/>
    <w:rsid w:val="000257D6"/>
    <w:rsid w:val="000F2D8E"/>
    <w:rsid w:val="00114A50"/>
    <w:rsid w:val="00165416"/>
    <w:rsid w:val="00165BD4"/>
    <w:rsid w:val="001B62D5"/>
    <w:rsid w:val="001F0B21"/>
    <w:rsid w:val="00201C45"/>
    <w:rsid w:val="002344C7"/>
    <w:rsid w:val="00242889"/>
    <w:rsid w:val="00272E12"/>
    <w:rsid w:val="00274ED0"/>
    <w:rsid w:val="0033263F"/>
    <w:rsid w:val="00375F0C"/>
    <w:rsid w:val="0037704A"/>
    <w:rsid w:val="003F15AA"/>
    <w:rsid w:val="00405DAB"/>
    <w:rsid w:val="00407299"/>
    <w:rsid w:val="00431642"/>
    <w:rsid w:val="00445F34"/>
    <w:rsid w:val="004468E4"/>
    <w:rsid w:val="00446CC2"/>
    <w:rsid w:val="00485084"/>
    <w:rsid w:val="00485FD3"/>
    <w:rsid w:val="004C0C77"/>
    <w:rsid w:val="004C1236"/>
    <w:rsid w:val="004D4D63"/>
    <w:rsid w:val="00530392"/>
    <w:rsid w:val="00546568"/>
    <w:rsid w:val="005600B0"/>
    <w:rsid w:val="00566CAC"/>
    <w:rsid w:val="00595196"/>
    <w:rsid w:val="005A3A3F"/>
    <w:rsid w:val="005C033B"/>
    <w:rsid w:val="005D5638"/>
    <w:rsid w:val="0062371F"/>
    <w:rsid w:val="00630A48"/>
    <w:rsid w:val="006535EB"/>
    <w:rsid w:val="006A15DC"/>
    <w:rsid w:val="006D0851"/>
    <w:rsid w:val="006D7A01"/>
    <w:rsid w:val="007123FB"/>
    <w:rsid w:val="00736E4A"/>
    <w:rsid w:val="00754CFF"/>
    <w:rsid w:val="0075715B"/>
    <w:rsid w:val="007F0928"/>
    <w:rsid w:val="007F165E"/>
    <w:rsid w:val="007F5E57"/>
    <w:rsid w:val="00877D2B"/>
    <w:rsid w:val="00895649"/>
    <w:rsid w:val="008A012C"/>
    <w:rsid w:val="008D1151"/>
    <w:rsid w:val="00951793"/>
    <w:rsid w:val="009A2074"/>
    <w:rsid w:val="009A5D0E"/>
    <w:rsid w:val="009B5A2A"/>
    <w:rsid w:val="009D3EB8"/>
    <w:rsid w:val="00A022C6"/>
    <w:rsid w:val="00A3709B"/>
    <w:rsid w:val="00A52144"/>
    <w:rsid w:val="00A6639E"/>
    <w:rsid w:val="00A67BAC"/>
    <w:rsid w:val="00AC2D5B"/>
    <w:rsid w:val="00B04044"/>
    <w:rsid w:val="00B62AC2"/>
    <w:rsid w:val="00BA59BC"/>
    <w:rsid w:val="00BA64AF"/>
    <w:rsid w:val="00C15CD4"/>
    <w:rsid w:val="00C82403"/>
    <w:rsid w:val="00C907FF"/>
    <w:rsid w:val="00CA1470"/>
    <w:rsid w:val="00CA46E3"/>
    <w:rsid w:val="00CD7BA7"/>
    <w:rsid w:val="00D05C98"/>
    <w:rsid w:val="00D13600"/>
    <w:rsid w:val="00D141C6"/>
    <w:rsid w:val="00D15133"/>
    <w:rsid w:val="00D57015"/>
    <w:rsid w:val="00DC34C6"/>
    <w:rsid w:val="00DF28C7"/>
    <w:rsid w:val="00E25E0A"/>
    <w:rsid w:val="00E40E53"/>
    <w:rsid w:val="00E506ED"/>
    <w:rsid w:val="00E6535D"/>
    <w:rsid w:val="00E8270F"/>
    <w:rsid w:val="00E9087B"/>
    <w:rsid w:val="00EB4193"/>
    <w:rsid w:val="00F07B77"/>
    <w:rsid w:val="00F1603F"/>
    <w:rsid w:val="00F452EE"/>
    <w:rsid w:val="00F84157"/>
    <w:rsid w:val="00FB44C0"/>
    <w:rsid w:val="00FC7392"/>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4D1195C-169F-4B64-8A33-4D84E40B7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74E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qFormat/>
    <w:rsid w:val="00274ED0"/>
    <w:pPr>
      <w:keepNext/>
      <w:tabs>
        <w:tab w:val="num" w:pos="0"/>
      </w:tabs>
      <w:suppressAutoHyphens/>
      <w:outlineLvl w:val="0"/>
    </w:pPr>
    <w:rPr>
      <w:sz w:val="32"/>
      <w:szCs w:val="20"/>
      <w:lang w:eastAsia="ar-SA"/>
    </w:rPr>
  </w:style>
  <w:style w:type="paragraph" w:styleId="Nadpis2">
    <w:name w:val="heading 2"/>
    <w:basedOn w:val="Normlny"/>
    <w:next w:val="Normlny"/>
    <w:link w:val="Nadpis2Char"/>
    <w:qFormat/>
    <w:rsid w:val="00274ED0"/>
    <w:pPr>
      <w:keepNext/>
      <w:tabs>
        <w:tab w:val="num" w:pos="0"/>
      </w:tabs>
      <w:suppressAutoHyphens/>
      <w:outlineLvl w:val="1"/>
    </w:pPr>
    <w:rPr>
      <w:b/>
      <w:szCs w:val="20"/>
      <w:lang w:eastAsia="ar-SA"/>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274ED0"/>
    <w:rPr>
      <w:rFonts w:ascii="Times New Roman" w:eastAsia="Times New Roman" w:hAnsi="Times New Roman" w:cs="Times New Roman"/>
      <w:sz w:val="32"/>
      <w:szCs w:val="20"/>
      <w:lang w:eastAsia="ar-SA"/>
    </w:rPr>
  </w:style>
  <w:style w:type="character" w:customStyle="1" w:styleId="Nadpis2Char">
    <w:name w:val="Nadpis 2 Char"/>
    <w:basedOn w:val="Predvolenpsmoodseku"/>
    <w:link w:val="Nadpis2"/>
    <w:rsid w:val="00274ED0"/>
    <w:rPr>
      <w:rFonts w:ascii="Times New Roman" w:eastAsia="Times New Roman" w:hAnsi="Times New Roman" w:cs="Times New Roman"/>
      <w:b/>
      <w:sz w:val="24"/>
      <w:szCs w:val="20"/>
      <w:lang w:eastAsia="ar-SA"/>
    </w:rPr>
  </w:style>
  <w:style w:type="character" w:styleId="slostrany">
    <w:name w:val="page number"/>
    <w:basedOn w:val="Predvolenpsmoodseku"/>
    <w:semiHidden/>
    <w:rsid w:val="00274ED0"/>
  </w:style>
  <w:style w:type="paragraph" w:styleId="Hlavika">
    <w:name w:val="header"/>
    <w:basedOn w:val="Normlny"/>
    <w:link w:val="HlavikaChar"/>
    <w:semiHidden/>
    <w:rsid w:val="00274ED0"/>
    <w:pPr>
      <w:tabs>
        <w:tab w:val="center" w:pos="4536"/>
        <w:tab w:val="right" w:pos="9072"/>
      </w:tabs>
      <w:suppressAutoHyphens/>
    </w:pPr>
    <w:rPr>
      <w:sz w:val="28"/>
      <w:szCs w:val="20"/>
      <w:lang w:eastAsia="ar-SA"/>
    </w:rPr>
  </w:style>
  <w:style w:type="character" w:customStyle="1" w:styleId="HlavikaChar">
    <w:name w:val="Hlavička Char"/>
    <w:basedOn w:val="Predvolenpsmoodseku"/>
    <w:link w:val="Hlavika"/>
    <w:semiHidden/>
    <w:rsid w:val="00274ED0"/>
    <w:rPr>
      <w:rFonts w:ascii="Times New Roman" w:eastAsia="Times New Roman" w:hAnsi="Times New Roman" w:cs="Times New Roman"/>
      <w:sz w:val="28"/>
      <w:szCs w:val="20"/>
      <w:lang w:eastAsia="ar-SA"/>
    </w:rPr>
  </w:style>
  <w:style w:type="paragraph" w:customStyle="1" w:styleId="Default">
    <w:name w:val="Default"/>
    <w:rsid w:val="00274ED0"/>
    <w:pPr>
      <w:autoSpaceDE w:val="0"/>
      <w:autoSpaceDN w:val="0"/>
      <w:adjustRightInd w:val="0"/>
      <w:spacing w:after="0" w:line="240" w:lineRule="auto"/>
    </w:pPr>
    <w:rPr>
      <w:rFonts w:ascii="Times New Roman" w:eastAsia="Calibri" w:hAnsi="Times New Roman" w:cs="Times New Roman"/>
      <w:color w:val="000000"/>
      <w:sz w:val="24"/>
      <w:szCs w:val="24"/>
      <w:lang w:eastAsia="sk-SK"/>
    </w:rPr>
  </w:style>
  <w:style w:type="character" w:styleId="Odkaznapoznmkupodiarou">
    <w:name w:val="footnote reference"/>
    <w:rsid w:val="00274ED0"/>
    <w:rPr>
      <w:rFonts w:ascii="Arial" w:hAnsi="Arial"/>
      <w:sz w:val="16"/>
      <w:vertAlign w:val="superscript"/>
    </w:rPr>
  </w:style>
  <w:style w:type="paragraph" w:styleId="Textpoznmkypodiarou">
    <w:name w:val="footnote text"/>
    <w:basedOn w:val="Normlny"/>
    <w:link w:val="TextpoznmkypodiarouChar"/>
    <w:rsid w:val="00274ED0"/>
    <w:rPr>
      <w:rFonts w:ascii="Arial" w:hAnsi="Arial"/>
      <w:sz w:val="16"/>
      <w:szCs w:val="20"/>
      <w:lang w:val="en-US" w:eastAsia="en-US"/>
    </w:rPr>
  </w:style>
  <w:style w:type="character" w:customStyle="1" w:styleId="TextpoznmkypodiarouChar">
    <w:name w:val="Text poznámky pod čiarou Char"/>
    <w:basedOn w:val="Predvolenpsmoodseku"/>
    <w:link w:val="Textpoznmkypodiarou"/>
    <w:rsid w:val="00274ED0"/>
    <w:rPr>
      <w:rFonts w:ascii="Arial" w:eastAsia="Times New Roman" w:hAnsi="Arial" w:cs="Times New Roman"/>
      <w:sz w:val="16"/>
      <w:szCs w:val="20"/>
      <w:lang w:val="en-US"/>
    </w:rPr>
  </w:style>
  <w:style w:type="paragraph" w:styleId="Pta">
    <w:name w:val="footer"/>
    <w:basedOn w:val="Normlny"/>
    <w:link w:val="PtaChar"/>
    <w:uiPriority w:val="99"/>
    <w:unhideWhenUsed/>
    <w:rsid w:val="00E40E53"/>
    <w:pPr>
      <w:tabs>
        <w:tab w:val="center" w:pos="4536"/>
        <w:tab w:val="right" w:pos="9072"/>
      </w:tabs>
    </w:pPr>
  </w:style>
  <w:style w:type="character" w:customStyle="1" w:styleId="PtaChar">
    <w:name w:val="Päta Char"/>
    <w:basedOn w:val="Predvolenpsmoodseku"/>
    <w:link w:val="Pta"/>
    <w:uiPriority w:val="99"/>
    <w:rsid w:val="00E40E53"/>
    <w:rPr>
      <w:rFonts w:ascii="Times New Roman" w:eastAsia="Times New Roman" w:hAnsi="Times New Roman" w:cs="Times New Roman"/>
      <w:sz w:val="24"/>
      <w:szCs w:val="24"/>
      <w:lang w:eastAsia="sk-SK"/>
    </w:rPr>
  </w:style>
  <w:style w:type="paragraph" w:styleId="Odsekzoznamu">
    <w:name w:val="List Paragraph"/>
    <w:basedOn w:val="Normlny"/>
    <w:uiPriority w:val="34"/>
    <w:qFormat/>
    <w:rsid w:val="00F07B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1263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4489</Words>
  <Characters>25592</Characters>
  <Application>Microsoft Office Word</Application>
  <DocSecurity>0</DocSecurity>
  <Lines>213</Lines>
  <Paragraphs>60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30021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FILOVÁ Marcela</cp:lastModifiedBy>
  <cp:revision>2</cp:revision>
  <dcterms:created xsi:type="dcterms:W3CDTF">2017-11-14T09:28:00Z</dcterms:created>
  <dcterms:modified xsi:type="dcterms:W3CDTF">2017-11-14T09:28:00Z</dcterms:modified>
</cp:coreProperties>
</file>